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67D8B" w14:textId="77777777" w:rsidR="009A374C" w:rsidRPr="00CB6BCB" w:rsidRDefault="009A374C" w:rsidP="009A374C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255466481"/>
      <w:bookmarkStart w:id="1" w:name="_Toc57722618"/>
      <w:r w:rsidRPr="00CB6BCB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E45837">
        <w:rPr>
          <w:rFonts w:asciiTheme="minorHAnsi" w:hAnsiTheme="minorHAnsi" w:cstheme="minorHAnsi"/>
          <w:b/>
          <w:sz w:val="22"/>
          <w:szCs w:val="22"/>
        </w:rPr>
        <w:t>7</w:t>
      </w:r>
      <w:r w:rsidRPr="00CB6BCB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82B221F" w14:textId="07490CEA" w:rsidR="009A374C" w:rsidRDefault="009A374C" w:rsidP="009A374C">
      <w:pPr>
        <w:suppressAutoHyphens/>
        <w:spacing w:after="200" w:line="227" w:lineRule="atLeast"/>
        <w:jc w:val="both"/>
        <w:rPr>
          <w:rFonts w:asciiTheme="minorHAnsi" w:eastAsia="Arial Unicode MS" w:hAnsiTheme="minorHAnsi" w:cstheme="minorHAnsi"/>
          <w:b/>
          <w:bCs/>
          <w:spacing w:val="5"/>
          <w:kern w:val="2"/>
          <w:sz w:val="22"/>
          <w:szCs w:val="22"/>
          <w:lang w:eastAsia="ar-SA"/>
        </w:rPr>
      </w:pPr>
      <w:r w:rsidRPr="00CB6BCB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 xml:space="preserve">Znak sprawy </w:t>
      </w:r>
      <w:r w:rsidR="000E4420" w:rsidRPr="000E4420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ZPI.271.1</w:t>
      </w:r>
      <w:r w:rsidR="004830E8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9</w:t>
      </w:r>
      <w:r w:rsidR="000E4420" w:rsidRPr="000E4420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.2025.RS</w:t>
      </w:r>
    </w:p>
    <w:bookmarkEnd w:id="0"/>
    <w:bookmarkEnd w:id="1"/>
    <w:p w14:paraId="29C8FD5E" w14:textId="77777777" w:rsidR="0068011F" w:rsidRPr="00834CB2" w:rsidRDefault="0068011F" w:rsidP="0068011F">
      <w:pPr>
        <w:spacing w:before="240"/>
        <w:rPr>
          <w:rFonts w:asciiTheme="minorHAnsi" w:hAnsiTheme="minorHAnsi" w:cstheme="minorHAnsi"/>
          <w:b/>
          <w:caps/>
          <w:sz w:val="22"/>
          <w:szCs w:val="22"/>
        </w:rPr>
      </w:pPr>
      <w:r w:rsidRPr="00834CB2">
        <w:rPr>
          <w:rFonts w:asciiTheme="minorHAnsi" w:hAnsiTheme="minorHAnsi" w:cstheme="minorHAnsi"/>
          <w:b/>
          <w:caps/>
          <w:sz w:val="22"/>
          <w:szCs w:val="22"/>
        </w:rPr>
        <w:t xml:space="preserve">Zamawiający: </w:t>
      </w:r>
    </w:p>
    <w:p w14:paraId="1EACCD9A" w14:textId="77777777" w:rsidR="00741ED8" w:rsidRPr="00834CB2" w:rsidRDefault="00741ED8" w:rsidP="00741ED8">
      <w:pPr>
        <w:pStyle w:val="Nagwek"/>
        <w:rPr>
          <w:rFonts w:asciiTheme="minorHAnsi" w:hAnsiTheme="minorHAnsi" w:cstheme="minorHAnsi"/>
          <w:b/>
          <w:bCs/>
          <w:szCs w:val="24"/>
        </w:rPr>
      </w:pPr>
      <w:r w:rsidRPr="00834CB2">
        <w:rPr>
          <w:rFonts w:asciiTheme="minorHAnsi" w:hAnsiTheme="minorHAnsi" w:cstheme="minorHAnsi"/>
          <w:b/>
          <w:bCs/>
          <w:szCs w:val="24"/>
        </w:rPr>
        <w:t>Gmina Krzywda</w:t>
      </w:r>
    </w:p>
    <w:p w14:paraId="63B1D523" w14:textId="5F3C66E4" w:rsidR="004A0D83" w:rsidRPr="007377BC" w:rsidRDefault="00741ED8" w:rsidP="00741ED8">
      <w:pPr>
        <w:pStyle w:val="Nagwek"/>
        <w:rPr>
          <w:rFonts w:asciiTheme="minorHAnsi" w:hAnsiTheme="minorHAnsi" w:cstheme="minorHAnsi"/>
          <w:szCs w:val="24"/>
        </w:rPr>
      </w:pPr>
      <w:r w:rsidRPr="007377BC">
        <w:rPr>
          <w:rFonts w:asciiTheme="minorHAnsi" w:hAnsiTheme="minorHAnsi" w:cstheme="minorHAnsi"/>
          <w:szCs w:val="24"/>
        </w:rPr>
        <w:t>ul. Żelechowska 24B</w:t>
      </w:r>
      <w:r w:rsidR="007377BC" w:rsidRPr="007377BC">
        <w:rPr>
          <w:rFonts w:asciiTheme="minorHAnsi" w:hAnsiTheme="minorHAnsi" w:cstheme="minorHAnsi"/>
          <w:szCs w:val="24"/>
        </w:rPr>
        <w:t xml:space="preserve">, </w:t>
      </w:r>
      <w:r w:rsidRPr="007377BC">
        <w:rPr>
          <w:rFonts w:asciiTheme="minorHAnsi" w:hAnsiTheme="minorHAnsi" w:cstheme="minorHAnsi"/>
          <w:szCs w:val="24"/>
        </w:rPr>
        <w:t>21-470 Krzywda</w:t>
      </w:r>
    </w:p>
    <w:p w14:paraId="384A81B9" w14:textId="77777777" w:rsidR="00A35157" w:rsidRPr="00834CB2" w:rsidRDefault="00A35157" w:rsidP="00A35157">
      <w:pPr>
        <w:shd w:val="clear" w:color="auto" w:fill="FFFFFF"/>
        <w:spacing w:before="259"/>
        <w:ind w:left="7"/>
        <w:jc w:val="both"/>
        <w:rPr>
          <w:rFonts w:asciiTheme="minorHAnsi" w:hAnsiTheme="minorHAnsi" w:cstheme="minorHAnsi"/>
          <w:b/>
          <w:bCs/>
          <w:color w:val="000000"/>
          <w:spacing w:val="-14"/>
          <w:sz w:val="22"/>
          <w:szCs w:val="22"/>
        </w:rPr>
      </w:pPr>
      <w:r w:rsidRPr="00834CB2">
        <w:rPr>
          <w:rFonts w:asciiTheme="minorHAnsi" w:hAnsiTheme="minorHAnsi" w:cstheme="minorHAnsi"/>
          <w:b/>
          <w:bCs/>
          <w:color w:val="000000"/>
          <w:spacing w:val="-14"/>
          <w:sz w:val="22"/>
          <w:szCs w:val="22"/>
        </w:rPr>
        <w:t>WYKONAWCA:</w:t>
      </w:r>
    </w:p>
    <w:p w14:paraId="1D5F602A" w14:textId="77777777" w:rsidR="00A35157" w:rsidRPr="00834CB2" w:rsidRDefault="00A35157" w:rsidP="00A35157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834CB2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</w:t>
      </w:r>
    </w:p>
    <w:p w14:paraId="20A9EE38" w14:textId="77777777" w:rsidR="007377BC" w:rsidRPr="00834CB2" w:rsidRDefault="007377BC" w:rsidP="007377BC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834CB2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………………………………………………………………...</w:t>
      </w:r>
    </w:p>
    <w:p w14:paraId="6EF8E972" w14:textId="77777777" w:rsidR="00A35157" w:rsidRPr="00834CB2" w:rsidRDefault="00A35157" w:rsidP="00A35157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834CB2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………………………………………………………………...</w:t>
      </w:r>
    </w:p>
    <w:p w14:paraId="5E20B179" w14:textId="77777777" w:rsidR="000A5133" w:rsidRPr="00834CB2" w:rsidRDefault="000A5133" w:rsidP="000A5133">
      <w:pPr>
        <w:ind w:right="-1"/>
        <w:rPr>
          <w:rFonts w:asciiTheme="minorHAnsi" w:hAnsiTheme="minorHAnsi" w:cstheme="minorHAnsi"/>
          <w:i/>
          <w:sz w:val="22"/>
          <w:szCs w:val="22"/>
        </w:rPr>
      </w:pPr>
      <w:r w:rsidRPr="00834CB2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834CB2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834CB2">
        <w:rPr>
          <w:rFonts w:asciiTheme="minorHAnsi" w:hAnsiTheme="minorHAnsi" w:cstheme="minorHAnsi"/>
          <w:i/>
          <w:sz w:val="22"/>
          <w:szCs w:val="22"/>
        </w:rPr>
        <w:t>)</w:t>
      </w:r>
    </w:p>
    <w:p w14:paraId="274560ED" w14:textId="77777777" w:rsidR="00AF632C" w:rsidRPr="00834CB2" w:rsidRDefault="00AF632C" w:rsidP="000A5133">
      <w:pPr>
        <w:ind w:right="-1"/>
        <w:rPr>
          <w:rFonts w:asciiTheme="minorHAnsi" w:hAnsiTheme="minorHAnsi" w:cstheme="minorHAnsi"/>
          <w:i/>
          <w:sz w:val="22"/>
          <w:szCs w:val="22"/>
        </w:rPr>
      </w:pPr>
    </w:p>
    <w:p w14:paraId="2BA42224" w14:textId="77777777" w:rsidR="000A5133" w:rsidRPr="00834CB2" w:rsidRDefault="000A5133" w:rsidP="000A5133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834CB2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834CB2">
        <w:rPr>
          <w:rFonts w:asciiTheme="minorHAnsi" w:hAnsiTheme="minorHAnsi" w:cstheme="minorHAnsi"/>
          <w:sz w:val="22"/>
          <w:szCs w:val="22"/>
        </w:rPr>
        <w:t>…………………………………………………………....………………………</w:t>
      </w:r>
    </w:p>
    <w:p w14:paraId="52BE81D7" w14:textId="77777777" w:rsidR="000A5133" w:rsidRPr="00834CB2" w:rsidRDefault="000A5133" w:rsidP="000A5133">
      <w:pPr>
        <w:ind w:right="141"/>
        <w:rPr>
          <w:rFonts w:asciiTheme="minorHAnsi" w:hAnsiTheme="minorHAnsi" w:cstheme="minorHAnsi"/>
          <w:i/>
          <w:sz w:val="22"/>
          <w:szCs w:val="22"/>
        </w:rPr>
      </w:pPr>
      <w:r w:rsidRPr="00834CB2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7187E8DF" w14:textId="77777777" w:rsidR="00E45837" w:rsidRDefault="00E45837" w:rsidP="00B56613">
      <w:pPr>
        <w:shd w:val="clear" w:color="auto" w:fill="FFFFFF"/>
        <w:tabs>
          <w:tab w:val="left" w:leader="hyphen" w:pos="6158"/>
        </w:tabs>
        <w:spacing w:line="245" w:lineRule="exact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05FDB611" w14:textId="77777777" w:rsidR="00E45837" w:rsidRDefault="00E45837" w:rsidP="00B56613">
      <w:pPr>
        <w:shd w:val="clear" w:color="auto" w:fill="FFFFFF"/>
        <w:tabs>
          <w:tab w:val="left" w:leader="hyphen" w:pos="6158"/>
        </w:tabs>
        <w:spacing w:line="245" w:lineRule="exact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>
        <w:rPr>
          <w:rFonts w:asciiTheme="minorHAnsi" w:hAnsiTheme="minorHAnsi" w:cstheme="minorHAnsi"/>
          <w:b/>
          <w:caps/>
          <w:sz w:val="22"/>
          <w:szCs w:val="22"/>
        </w:rPr>
        <w:t>WYKAZ OSÓB</w:t>
      </w:r>
    </w:p>
    <w:p w14:paraId="7ED575C5" w14:textId="72DA9D98" w:rsidR="00A35157" w:rsidRPr="00834CB2" w:rsidRDefault="00E45837" w:rsidP="00FE6D96">
      <w:pPr>
        <w:shd w:val="clear" w:color="auto" w:fill="FFFFFF"/>
        <w:tabs>
          <w:tab w:val="left" w:leader="hyphen" w:pos="6158"/>
        </w:tabs>
        <w:spacing w:line="245" w:lineRule="exact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834CB2">
        <w:rPr>
          <w:rFonts w:asciiTheme="minorHAnsi" w:hAnsiTheme="minorHAnsi" w:cstheme="minorHAnsi"/>
          <w:b/>
          <w:sz w:val="22"/>
          <w:szCs w:val="22"/>
        </w:rPr>
        <w:t>skierowanych przez wykonawcę</w:t>
      </w:r>
      <w:r w:rsidR="00FE6D96">
        <w:rPr>
          <w:rFonts w:asciiTheme="minorHAnsi" w:hAnsiTheme="minorHAnsi" w:cstheme="minorHAnsi"/>
          <w:b/>
          <w:sz w:val="22"/>
          <w:szCs w:val="22"/>
        </w:rPr>
        <w:t xml:space="preserve"> do realizacji </w:t>
      </w:r>
      <w:r w:rsidRPr="00834CB2">
        <w:rPr>
          <w:rFonts w:asciiTheme="minorHAnsi" w:hAnsiTheme="minorHAnsi" w:cstheme="minorHAnsi"/>
          <w:b/>
          <w:sz w:val="22"/>
          <w:szCs w:val="22"/>
        </w:rPr>
        <w:t xml:space="preserve"> zamówienia publicznego pod nazwą</w:t>
      </w:r>
      <w:r w:rsidR="00A35157" w:rsidRPr="00834CB2">
        <w:rPr>
          <w:rFonts w:asciiTheme="minorHAnsi" w:hAnsiTheme="minorHAnsi" w:cstheme="minorHAnsi"/>
          <w:b/>
          <w:caps/>
          <w:sz w:val="22"/>
          <w:szCs w:val="22"/>
        </w:rPr>
        <w:t xml:space="preserve">: </w:t>
      </w:r>
    </w:p>
    <w:p w14:paraId="5E140545" w14:textId="1B263231" w:rsidR="00BD0772" w:rsidRPr="00FE6D96" w:rsidRDefault="00176015" w:rsidP="00A35157">
      <w:pPr>
        <w:jc w:val="center"/>
        <w:rPr>
          <w:rFonts w:asciiTheme="minorHAnsi" w:hAnsiTheme="minorHAnsi" w:cstheme="minorHAnsi"/>
          <w:b/>
          <w:bCs/>
          <w:caps/>
          <w:szCs w:val="24"/>
        </w:rPr>
      </w:pPr>
      <w:r w:rsidRPr="00FE6D96">
        <w:rPr>
          <w:rFonts w:asciiTheme="minorHAnsi" w:hAnsiTheme="minorHAnsi" w:cstheme="minorHAnsi"/>
          <w:b/>
          <w:szCs w:val="24"/>
        </w:rPr>
        <w:t>„</w:t>
      </w:r>
      <w:r w:rsidR="000E4420" w:rsidRPr="000E4420">
        <w:rPr>
          <w:rFonts w:asciiTheme="minorHAnsi" w:eastAsia="Calibri" w:hAnsiTheme="minorHAnsi" w:cstheme="minorHAnsi"/>
          <w:b/>
          <w:bCs/>
          <w:sz w:val="22"/>
          <w:szCs w:val="22"/>
        </w:rPr>
        <w:t>Rozbudowa oczyszczalni ścieków w miejscowości Krzywda wraz z budową sieci kanalizacji sanitarnej</w:t>
      </w:r>
      <w:r w:rsidR="00BF3DA7" w:rsidRPr="00AD59C2">
        <w:rPr>
          <w:rFonts w:asciiTheme="minorHAnsi" w:eastAsia="Calibri" w:hAnsiTheme="minorHAnsi" w:cstheme="minorHAnsi"/>
          <w:b/>
          <w:bCs/>
          <w:sz w:val="22"/>
          <w:szCs w:val="22"/>
        </w:rPr>
        <w:t>”</w:t>
      </w:r>
    </w:p>
    <w:tbl>
      <w:tblPr>
        <w:tblW w:w="996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"/>
        <w:gridCol w:w="2162"/>
        <w:gridCol w:w="1417"/>
        <w:gridCol w:w="1418"/>
        <w:gridCol w:w="1559"/>
        <w:gridCol w:w="1559"/>
        <w:gridCol w:w="1458"/>
      </w:tblGrid>
      <w:tr w:rsidR="00F961F4" w:rsidRPr="00834CB2" w14:paraId="08528729" w14:textId="77777777" w:rsidTr="00FE6D96">
        <w:trPr>
          <w:cantSplit/>
          <w:trHeight w:val="1160"/>
        </w:trPr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11B07E6" w14:textId="77777777" w:rsidR="00F961F4" w:rsidRPr="00834CB2" w:rsidRDefault="00F961F4" w:rsidP="00B451B7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16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50AE89B" w14:textId="77777777" w:rsidR="00F961F4" w:rsidRPr="00834CB2" w:rsidRDefault="00F961F4" w:rsidP="00B451B7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Imię Nazwisko</w:t>
            </w:r>
          </w:p>
          <w:p w14:paraId="4E8A6B48" w14:textId="77777777" w:rsidR="00F961F4" w:rsidRPr="00834CB2" w:rsidRDefault="00F961F4" w:rsidP="00B451B7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F42955B" w14:textId="77777777" w:rsidR="00F961F4" w:rsidRPr="00834CB2" w:rsidRDefault="00F961F4" w:rsidP="00B451B7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Kwalifikacje zawodowe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86882A0" w14:textId="77777777" w:rsidR="00F961F4" w:rsidRPr="00834CB2" w:rsidRDefault="00F961F4" w:rsidP="00607ADD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Uprawnienia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C68014D" w14:textId="77777777" w:rsidR="00F961F4" w:rsidRPr="00834CB2" w:rsidRDefault="00F961F4" w:rsidP="005618D1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Doświadczenie</w:t>
            </w:r>
            <w:r w:rsidR="005618D1"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 latach)</w:t>
            </w: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D06C442" w14:textId="77777777" w:rsidR="00F961F4" w:rsidRPr="00834CB2" w:rsidRDefault="00F961F4" w:rsidP="00607ADD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Zakres wykonywanych czynności</w:t>
            </w:r>
          </w:p>
        </w:tc>
        <w:tc>
          <w:tcPr>
            <w:tcW w:w="145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A3F74A" w14:textId="77777777" w:rsidR="00F961F4" w:rsidRPr="00834CB2" w:rsidRDefault="00F961F4" w:rsidP="00B451B7">
            <w:pPr>
              <w:autoSpaceDE w:val="0"/>
              <w:snapToGrid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Informacja o podstawie dysponowania osobami</w:t>
            </w:r>
          </w:p>
        </w:tc>
      </w:tr>
      <w:tr w:rsidR="00A35157" w:rsidRPr="00834CB2" w14:paraId="2D6AAFBE" w14:textId="77777777" w:rsidTr="00FE6D96">
        <w:trPr>
          <w:cantSplit/>
          <w:trHeight w:val="401"/>
        </w:trPr>
        <w:tc>
          <w:tcPr>
            <w:tcW w:w="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117E8FD" w14:textId="77777777" w:rsidR="00A35157" w:rsidRPr="00834CB2" w:rsidRDefault="00A35157" w:rsidP="00B451B7">
            <w:pPr>
              <w:snapToGri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521B7B" w14:textId="77777777" w:rsidR="00A35157" w:rsidRPr="00834CB2" w:rsidRDefault="00A35157" w:rsidP="00B451B7">
            <w:pPr>
              <w:snapToGrid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EF63AA" w14:textId="77777777" w:rsidR="005618D1" w:rsidRPr="00834CB2" w:rsidRDefault="005618D1" w:rsidP="00B451B7">
            <w:pPr>
              <w:snapToGrid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F40EE" w14:textId="77777777" w:rsidR="00A35157" w:rsidRPr="00834CB2" w:rsidRDefault="00A35157" w:rsidP="00B451B7">
            <w:pPr>
              <w:snapToGri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AE8F1" w14:textId="77777777" w:rsidR="00A35157" w:rsidRPr="00834CB2" w:rsidRDefault="00A35157" w:rsidP="00B451B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73067" w14:textId="77777777" w:rsidR="00A35157" w:rsidRPr="00834CB2" w:rsidRDefault="00A35157" w:rsidP="00B451B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8CADD" w14:textId="77777777" w:rsidR="00A35157" w:rsidRPr="00834CB2" w:rsidRDefault="00A35157" w:rsidP="00B451B7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6C68" w14:textId="77777777" w:rsidR="00A35157" w:rsidRPr="00834CB2" w:rsidRDefault="00A35157" w:rsidP="00B451B7">
            <w:pPr>
              <w:snapToGri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</w:tr>
      <w:tr w:rsidR="00FE6D96" w:rsidRPr="00834CB2" w14:paraId="5922341E" w14:textId="77777777" w:rsidTr="00FE6D96">
        <w:trPr>
          <w:cantSplit/>
          <w:trHeight w:val="401"/>
        </w:trPr>
        <w:tc>
          <w:tcPr>
            <w:tcW w:w="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F198530" w14:textId="6CB44BD3" w:rsidR="00FE6D96" w:rsidRPr="00834CB2" w:rsidRDefault="00FE6D96" w:rsidP="00AF3CD9">
            <w:pPr>
              <w:snapToGri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77D2B" w14:textId="77777777" w:rsidR="00FE6D96" w:rsidRPr="00834CB2" w:rsidRDefault="00FE6D96" w:rsidP="00AF3CD9">
            <w:pPr>
              <w:snapToGrid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29C8B1" w14:textId="77777777" w:rsidR="00FE6D96" w:rsidRPr="00834CB2" w:rsidRDefault="00FE6D96" w:rsidP="00AF3CD9">
            <w:pPr>
              <w:snapToGrid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501B2" w14:textId="77777777" w:rsidR="00FE6D96" w:rsidRPr="00834CB2" w:rsidRDefault="00FE6D96" w:rsidP="00AF3CD9">
            <w:pPr>
              <w:snapToGri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EE9DF" w14:textId="77777777" w:rsidR="00FE6D96" w:rsidRPr="00834CB2" w:rsidRDefault="00FE6D96" w:rsidP="00AF3CD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FEF28A" w14:textId="77777777" w:rsidR="00FE6D96" w:rsidRPr="00834CB2" w:rsidRDefault="00FE6D96" w:rsidP="00AF3CD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B92DE" w14:textId="77777777" w:rsidR="00FE6D96" w:rsidRPr="00834CB2" w:rsidRDefault="00FE6D96" w:rsidP="00AF3CD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1681" w14:textId="77777777" w:rsidR="00FE6D96" w:rsidRPr="00834CB2" w:rsidRDefault="00FE6D96" w:rsidP="00AF3CD9">
            <w:pPr>
              <w:snapToGri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</w:tr>
      <w:tr w:rsidR="00FE6D96" w:rsidRPr="00834CB2" w14:paraId="63151BA1" w14:textId="77777777" w:rsidTr="00FE6D96">
        <w:trPr>
          <w:cantSplit/>
          <w:trHeight w:val="401"/>
        </w:trPr>
        <w:tc>
          <w:tcPr>
            <w:tcW w:w="3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10365A43" w14:textId="01D96259" w:rsidR="00FE6D96" w:rsidRPr="00834CB2" w:rsidRDefault="00FE6D96" w:rsidP="00AF3CD9">
            <w:pPr>
              <w:snapToGri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  <w:r w:rsidRPr="00834CB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17D61" w14:textId="77777777" w:rsidR="00FE6D96" w:rsidRPr="00834CB2" w:rsidRDefault="00FE6D96" w:rsidP="00AF3CD9">
            <w:pPr>
              <w:snapToGrid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A3BF30" w14:textId="77777777" w:rsidR="00FE6D96" w:rsidRPr="00834CB2" w:rsidRDefault="00FE6D96" w:rsidP="00AF3CD9">
            <w:pPr>
              <w:snapToGrid w:val="0"/>
              <w:spacing w:line="100" w:lineRule="atLeas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A832F" w14:textId="77777777" w:rsidR="00FE6D96" w:rsidRPr="00834CB2" w:rsidRDefault="00FE6D96" w:rsidP="00AF3CD9">
            <w:pPr>
              <w:snapToGri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B76763" w14:textId="77777777" w:rsidR="00FE6D96" w:rsidRPr="00834CB2" w:rsidRDefault="00FE6D96" w:rsidP="00AF3CD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5F51D" w14:textId="77777777" w:rsidR="00FE6D96" w:rsidRPr="00834CB2" w:rsidRDefault="00FE6D96" w:rsidP="00AF3CD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9438E" w14:textId="77777777" w:rsidR="00FE6D96" w:rsidRPr="00834CB2" w:rsidRDefault="00FE6D96" w:rsidP="00AF3CD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19F9E" w14:textId="77777777" w:rsidR="00FE6D96" w:rsidRPr="00834CB2" w:rsidRDefault="00FE6D96" w:rsidP="00AF3CD9">
            <w:pPr>
              <w:snapToGrid w:val="0"/>
              <w:spacing w:line="360" w:lineRule="auto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</w:tr>
    </w:tbl>
    <w:p w14:paraId="2CB75518" w14:textId="77777777" w:rsidR="00165E62" w:rsidRPr="00834CB2" w:rsidRDefault="00165E62" w:rsidP="00165E62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04846F9" w14:textId="77777777" w:rsidR="006C36C9" w:rsidRPr="003D4863" w:rsidRDefault="006C36C9" w:rsidP="006C36C9">
      <w:pPr>
        <w:spacing w:before="107"/>
        <w:ind w:left="37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3D4863">
        <w:rPr>
          <w:rFonts w:asciiTheme="minorHAnsi" w:hAnsiTheme="minorHAnsi" w:cstheme="minorHAnsi"/>
          <w:color w:val="000000"/>
          <w:sz w:val="22"/>
          <w:szCs w:val="22"/>
        </w:rPr>
        <w:t>Oświadczenia na temat wykształcenia i kwalifikacji zawodowych</w:t>
      </w:r>
    </w:p>
    <w:p w14:paraId="48CA3D85" w14:textId="2B19C663" w:rsidR="007A52B5" w:rsidRPr="003D4863" w:rsidRDefault="006C36C9" w:rsidP="00FE6D96">
      <w:pPr>
        <w:spacing w:before="107"/>
        <w:ind w:left="37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3D4863">
        <w:rPr>
          <w:rFonts w:asciiTheme="minorHAnsi" w:hAnsiTheme="minorHAnsi" w:cstheme="minorHAnsi"/>
          <w:color w:val="000000"/>
          <w:sz w:val="22"/>
          <w:szCs w:val="22"/>
        </w:rPr>
        <w:t xml:space="preserve">wykonawcy lub kadry kierowniczej </w:t>
      </w:r>
      <w:r w:rsidR="007A52B5" w:rsidRPr="003D4863">
        <w:rPr>
          <w:rFonts w:asciiTheme="minorHAnsi" w:hAnsiTheme="minorHAnsi" w:cstheme="minorHAnsi"/>
          <w:color w:val="000000"/>
          <w:sz w:val="22"/>
          <w:szCs w:val="22"/>
        </w:rPr>
        <w:t>W</w:t>
      </w:r>
      <w:r w:rsidRPr="003D4863">
        <w:rPr>
          <w:rFonts w:asciiTheme="minorHAnsi" w:hAnsiTheme="minorHAnsi" w:cstheme="minorHAnsi"/>
          <w:color w:val="000000"/>
          <w:sz w:val="22"/>
          <w:szCs w:val="22"/>
        </w:rPr>
        <w:t>ykonawcy</w:t>
      </w:r>
    </w:p>
    <w:p w14:paraId="6DDEAE0D" w14:textId="063308D9" w:rsidR="006C36C9" w:rsidRDefault="006C36C9" w:rsidP="00FE6D96">
      <w:pPr>
        <w:jc w:val="both"/>
        <w:rPr>
          <w:rFonts w:asciiTheme="minorHAnsi" w:hAnsiTheme="minorHAnsi" w:cstheme="minorHAnsi"/>
          <w:sz w:val="22"/>
          <w:szCs w:val="22"/>
        </w:rPr>
      </w:pPr>
      <w:r w:rsidRPr="003D4863">
        <w:rPr>
          <w:rFonts w:asciiTheme="minorHAnsi" w:hAnsiTheme="minorHAnsi" w:cstheme="minorHAnsi"/>
          <w:sz w:val="22"/>
          <w:szCs w:val="22"/>
        </w:rPr>
        <w:t xml:space="preserve">Przystępując do prowadzonego w trybie </w:t>
      </w:r>
      <w:r w:rsidR="000E4420" w:rsidRPr="000E4420">
        <w:rPr>
          <w:rFonts w:asciiTheme="minorHAnsi" w:hAnsiTheme="minorHAnsi" w:cstheme="minorHAnsi"/>
          <w:sz w:val="22"/>
          <w:szCs w:val="22"/>
        </w:rPr>
        <w:t xml:space="preserve">podstawowym z negocjacjami </w:t>
      </w:r>
      <w:r w:rsidRPr="003D4863">
        <w:rPr>
          <w:rFonts w:asciiTheme="minorHAnsi" w:hAnsiTheme="minorHAnsi" w:cstheme="minorHAnsi"/>
          <w:sz w:val="22"/>
          <w:szCs w:val="22"/>
        </w:rPr>
        <w:t xml:space="preserve">postępowania o udzielenie zamówienia publicznego oświadczam, iż </w:t>
      </w:r>
      <w:r w:rsidR="0004388D" w:rsidRPr="003D4863">
        <w:rPr>
          <w:rFonts w:asciiTheme="minorHAnsi" w:hAnsiTheme="minorHAnsi" w:cstheme="minorHAnsi"/>
          <w:sz w:val="22"/>
          <w:szCs w:val="22"/>
        </w:rPr>
        <w:t>o</w:t>
      </w:r>
      <w:r w:rsidRPr="003D4863">
        <w:rPr>
          <w:rFonts w:asciiTheme="minorHAnsi" w:hAnsiTheme="minorHAnsi" w:cstheme="minorHAnsi"/>
          <w:sz w:val="22"/>
          <w:szCs w:val="22"/>
        </w:rPr>
        <w:t>soby, które będą uczestniczyć w wykonywaniu zamówienia, wymienione w Wykazie osób posiadają</w:t>
      </w:r>
      <w:r w:rsidR="00FE6D96">
        <w:rPr>
          <w:rFonts w:asciiTheme="minorHAnsi" w:hAnsiTheme="minorHAnsi" w:cstheme="minorHAnsi"/>
          <w:sz w:val="22"/>
          <w:szCs w:val="22"/>
        </w:rPr>
        <w:t xml:space="preserve"> uprawnienia wymagane w dziale VI SWZ.</w:t>
      </w:r>
    </w:p>
    <w:p w14:paraId="07E04AAA" w14:textId="77777777" w:rsidR="00FE6D96" w:rsidRDefault="00FE6D96" w:rsidP="00FE6D9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AE67D4" w14:textId="77777777" w:rsidR="00FE6D96" w:rsidRPr="00FE6D96" w:rsidRDefault="00FE6D96" w:rsidP="00FE6D96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7"/>
        <w:gridCol w:w="4527"/>
      </w:tblGrid>
      <w:tr w:rsidR="00B56613" w:rsidRPr="00834CB2" w14:paraId="1616CD22" w14:textId="77777777" w:rsidTr="00FE6D96">
        <w:trPr>
          <w:trHeight w:val="1319"/>
        </w:trPr>
        <w:tc>
          <w:tcPr>
            <w:tcW w:w="4843" w:type="dxa"/>
          </w:tcPr>
          <w:p w14:paraId="21BC4F33" w14:textId="77777777" w:rsidR="005618D1" w:rsidRPr="00834CB2" w:rsidRDefault="005618D1" w:rsidP="00B451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3718CA" w14:textId="77777777" w:rsidR="005618D1" w:rsidRPr="00834CB2" w:rsidRDefault="005618D1" w:rsidP="00B451B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BEDF3D" w14:textId="77777777" w:rsidR="00B56613" w:rsidRPr="00834CB2" w:rsidRDefault="00B56613" w:rsidP="00B451B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.....</w:t>
            </w:r>
            <w:r w:rsidR="00D1533B" w:rsidRPr="00834CB2">
              <w:rPr>
                <w:rFonts w:asciiTheme="minorHAnsi" w:hAnsiTheme="minorHAnsi" w:cstheme="minorHAnsi"/>
                <w:sz w:val="22"/>
                <w:szCs w:val="22"/>
              </w:rPr>
              <w:t>...............................</w:t>
            </w: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dnia........................................</w:t>
            </w:r>
          </w:p>
          <w:p w14:paraId="7187098A" w14:textId="77777777" w:rsidR="00B56613" w:rsidRPr="007377BC" w:rsidRDefault="00B56613" w:rsidP="00B451B7">
            <w:pPr>
              <w:rPr>
                <w:rFonts w:asciiTheme="minorHAnsi" w:hAnsiTheme="minorHAnsi" w:cstheme="minorHAnsi"/>
                <w:sz w:val="20"/>
              </w:rPr>
            </w:pPr>
            <w:r w:rsidRPr="007377BC">
              <w:rPr>
                <w:rFonts w:asciiTheme="minorHAnsi" w:hAnsiTheme="minorHAnsi" w:cstheme="minorHAnsi"/>
                <w:sz w:val="20"/>
              </w:rPr>
              <w:t>(miejscowość)</w:t>
            </w:r>
          </w:p>
        </w:tc>
        <w:tc>
          <w:tcPr>
            <w:tcW w:w="4638" w:type="dxa"/>
          </w:tcPr>
          <w:p w14:paraId="6485E000" w14:textId="77777777" w:rsidR="00B56613" w:rsidRPr="00834CB2" w:rsidRDefault="00B56613" w:rsidP="00932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EF5D5A" w14:textId="77777777" w:rsidR="005618D1" w:rsidRPr="00834CB2" w:rsidRDefault="005618D1" w:rsidP="00932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DD417A" w14:textId="77777777" w:rsidR="005618D1" w:rsidRPr="00834CB2" w:rsidRDefault="005618D1" w:rsidP="00932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25C1DC" w14:textId="77777777" w:rsidR="00B56613" w:rsidRPr="00834CB2" w:rsidRDefault="00B56613" w:rsidP="00932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.....................................................................</w:t>
            </w:r>
          </w:p>
          <w:p w14:paraId="118AD4EA" w14:textId="2E6F78BA" w:rsidR="00B56613" w:rsidRPr="007377BC" w:rsidRDefault="00693327" w:rsidP="00932B20">
            <w:pPr>
              <w:pStyle w:val="Standardowy0"/>
              <w:ind w:left="121"/>
              <w:jc w:val="center"/>
              <w:rPr>
                <w:rFonts w:asciiTheme="minorHAnsi" w:hAnsiTheme="minorHAnsi" w:cstheme="minorHAnsi"/>
                <w:sz w:val="20"/>
              </w:rPr>
            </w:pPr>
            <w:r w:rsidRPr="007377BC">
              <w:rPr>
                <w:rFonts w:asciiTheme="minorHAnsi" w:hAnsiTheme="minorHAnsi" w:cstheme="minorHAnsi"/>
                <w:sz w:val="20"/>
              </w:rPr>
              <w:t>(</w:t>
            </w:r>
            <w:r w:rsidR="00932B20" w:rsidRPr="007377BC">
              <w:rPr>
                <w:rFonts w:asciiTheme="minorHAnsi" w:hAnsiTheme="minorHAnsi" w:cstheme="minorHAnsi"/>
                <w:sz w:val="20"/>
              </w:rPr>
              <w:t>podpis</w:t>
            </w:r>
            <w:r w:rsidRPr="007377BC">
              <w:rPr>
                <w:rFonts w:asciiTheme="minorHAnsi" w:hAnsiTheme="minorHAnsi" w:cstheme="minorHAnsi"/>
                <w:sz w:val="20"/>
              </w:rPr>
              <w:t>)</w:t>
            </w:r>
          </w:p>
        </w:tc>
      </w:tr>
    </w:tbl>
    <w:p w14:paraId="354D2775" w14:textId="77777777" w:rsidR="00176015" w:rsidRPr="00834CB2" w:rsidRDefault="00176015" w:rsidP="00FE6D96">
      <w:pPr>
        <w:rPr>
          <w:rFonts w:asciiTheme="minorHAnsi" w:hAnsiTheme="minorHAnsi" w:cstheme="minorHAnsi"/>
          <w:b/>
          <w:bCs/>
          <w:sz w:val="22"/>
          <w:szCs w:val="22"/>
        </w:rPr>
      </w:pPr>
    </w:p>
    <w:sectPr w:rsidR="00176015" w:rsidRPr="00834CB2" w:rsidSect="00205801"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134" w:right="1134" w:bottom="1134" w:left="1418" w:header="142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F8B88" w14:textId="77777777" w:rsidR="004D5C9D" w:rsidRDefault="004D5C9D" w:rsidP="00350EE2">
      <w:r>
        <w:separator/>
      </w:r>
    </w:p>
  </w:endnote>
  <w:endnote w:type="continuationSeparator" w:id="0">
    <w:p w14:paraId="3393DF18" w14:textId="77777777" w:rsidR="004D5C9D" w:rsidRDefault="004D5C9D" w:rsidP="0035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Mincho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">
    <w:altName w:val="Calibri"/>
    <w:charset w:val="EE"/>
    <w:family w:val="auto"/>
    <w:pitch w:val="variable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3319" w14:textId="77777777" w:rsidR="00AB1DFE" w:rsidRDefault="0004214B" w:rsidP="00DF44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B1D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561FDA" w14:textId="77777777" w:rsidR="00AB1DFE" w:rsidRDefault="00AB1DFE" w:rsidP="00DF44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A3B7E" w14:textId="77777777" w:rsidR="006F77D3" w:rsidRPr="006F77D3" w:rsidRDefault="006F77D3" w:rsidP="006F77D3">
    <w:pPr>
      <w:spacing w:after="200" w:line="276" w:lineRule="auto"/>
      <w:jc w:val="both"/>
      <w:rPr>
        <w:rFonts w:asciiTheme="minorHAnsi" w:hAnsiTheme="minorHAnsi" w:cstheme="minorHAnsi"/>
        <w:sz w:val="20"/>
      </w:rPr>
    </w:pPr>
  </w:p>
  <w:p w14:paraId="49193447" w14:textId="77777777" w:rsidR="00AB1DFE" w:rsidRDefault="00AB1DFE">
    <w:pPr>
      <w:pStyle w:val="Stopka"/>
      <w:jc w:val="center"/>
    </w:pPr>
  </w:p>
  <w:p w14:paraId="66F76A06" w14:textId="77777777" w:rsidR="00AB1DFE" w:rsidRDefault="0004214B" w:rsidP="00B5628A">
    <w:pPr>
      <w:pStyle w:val="Stopka"/>
      <w:jc w:val="center"/>
    </w:pPr>
    <w:r>
      <w:fldChar w:fldCharType="begin"/>
    </w:r>
    <w:r w:rsidR="002C1F2E">
      <w:instrText xml:space="preserve"> PAGE   \* MERGEFORMAT </w:instrText>
    </w:r>
    <w:r>
      <w:fldChar w:fldCharType="separate"/>
    </w:r>
    <w:r w:rsidR="00542E6D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4677"/>
      <w:gridCol w:w="4677"/>
    </w:tblGrid>
    <w:tr w:rsidR="00AB1DFE" w:rsidRPr="006C6993" w14:paraId="54316B48" w14:textId="77777777">
      <w:tc>
        <w:tcPr>
          <w:tcW w:w="4890" w:type="dxa"/>
        </w:tcPr>
        <w:p w14:paraId="11D122D4" w14:textId="77777777" w:rsidR="00AB1DFE" w:rsidRPr="006C6993" w:rsidRDefault="00AB1DFE" w:rsidP="00DF444B">
          <w:pPr>
            <w:spacing w:before="259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  <w:tc>
        <w:tcPr>
          <w:tcW w:w="4890" w:type="dxa"/>
        </w:tcPr>
        <w:p w14:paraId="1F31CA7A" w14:textId="77777777" w:rsidR="00AB1DFE" w:rsidRPr="006C6993" w:rsidRDefault="00AB1DFE" w:rsidP="00DF444B">
          <w:pPr>
            <w:spacing w:before="259"/>
            <w:jc w:val="center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</w:tr>
  </w:tbl>
  <w:p w14:paraId="06ED9582" w14:textId="77777777" w:rsidR="00AB1DFE" w:rsidRDefault="00AB1D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46B42" w14:textId="77777777" w:rsidR="004D5C9D" w:rsidRDefault="004D5C9D" w:rsidP="00350EE2">
      <w:r>
        <w:separator/>
      </w:r>
    </w:p>
  </w:footnote>
  <w:footnote w:type="continuationSeparator" w:id="0">
    <w:p w14:paraId="1B2AA935" w14:textId="77777777" w:rsidR="004D5C9D" w:rsidRDefault="004D5C9D" w:rsidP="0035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6C42B5" w14:textId="3F063543" w:rsidR="00264DF3" w:rsidRDefault="00264DF3">
    <w:pPr>
      <w:pStyle w:val="Nagwek"/>
    </w:pPr>
    <w:r>
      <w:rPr>
        <w:noProof/>
      </w:rPr>
      <w:drawing>
        <wp:inline distT="0" distB="0" distL="0" distR="0" wp14:anchorId="6C361A16" wp14:editId="7293BA85">
          <wp:extent cx="5760720" cy="736533"/>
          <wp:effectExtent l="0" t="0" r="0" b="6985"/>
          <wp:docPr id="79691167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192"/>
        </w:tabs>
        <w:ind w:left="36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0000004"/>
    <w:multiLevelType w:val="singleLevel"/>
    <w:tmpl w:val="00000004"/>
    <w:name w:val="ú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/>
      </w:rPr>
    </w:lvl>
  </w:abstractNum>
  <w:abstractNum w:abstractNumId="2" w15:restartNumberingAfterBreak="0">
    <w:nsid w:val="00000007"/>
    <w:multiLevelType w:val="singleLevel"/>
    <w:tmpl w:val="00000007"/>
    <w:name w:val="WW8Num322222"/>
    <w:lvl w:ilvl="0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  <w:b/>
        <w:bCs/>
        <w:i/>
        <w:iCs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6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219" w:hanging="360"/>
      </w:pPr>
      <w:rPr>
        <w:rFonts w:ascii="Calibri" w:hAnsi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39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659" w:hanging="360"/>
      </w:pPr>
      <w:rPr>
        <w:rFonts w:eastAsia="Times New Roman"/>
        <w:color w:val="00000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3196" w:hanging="360"/>
      </w:pPr>
      <w:rPr>
        <w:b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9" w:hanging="360"/>
      </w:pPr>
      <w:rPr>
        <w:rFonts w:ascii="Wingdings" w:hAnsi="Wingdings"/>
      </w:rPr>
    </w:lvl>
  </w:abstractNum>
  <w:abstractNum w:abstractNumId="7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0"/>
        </w:tabs>
        <w:ind w:left="1996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-"/>
      <w:lvlJc w:val="left"/>
      <w:pPr>
        <w:tabs>
          <w:tab w:val="num" w:pos="0"/>
        </w:tabs>
        <w:ind w:left="2563" w:hanging="360"/>
      </w:pPr>
      <w:rPr>
        <w:rFonts w:ascii="Calibri" w:hAnsi="Calibri"/>
        <w:b w:val="0"/>
        <w:i w:val="0"/>
      </w:rPr>
    </w:lvl>
  </w:abstractNum>
  <w:abstractNum w:abstractNumId="9" w15:restartNumberingAfterBreak="0">
    <w:nsid w:val="00724F56"/>
    <w:multiLevelType w:val="hybridMultilevel"/>
    <w:tmpl w:val="99803F96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D25E2F"/>
    <w:multiLevelType w:val="hybridMultilevel"/>
    <w:tmpl w:val="F80C989E"/>
    <w:lvl w:ilvl="0" w:tplc="7C0A1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122C5"/>
    <w:multiLevelType w:val="hybridMultilevel"/>
    <w:tmpl w:val="29B2F132"/>
    <w:lvl w:ilvl="0" w:tplc="B93E25A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894281A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136E95"/>
    <w:multiLevelType w:val="multilevel"/>
    <w:tmpl w:val="10527B1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122EC5"/>
    <w:multiLevelType w:val="hybridMultilevel"/>
    <w:tmpl w:val="F2B49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891B67"/>
    <w:multiLevelType w:val="hybridMultilevel"/>
    <w:tmpl w:val="0B0407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9953FBC"/>
    <w:multiLevelType w:val="hybridMultilevel"/>
    <w:tmpl w:val="C0C4C3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9DD07A8"/>
    <w:multiLevelType w:val="hybridMultilevel"/>
    <w:tmpl w:val="98940C44"/>
    <w:lvl w:ilvl="0" w:tplc="DC8C8168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09EF4438"/>
    <w:multiLevelType w:val="hybridMultilevel"/>
    <w:tmpl w:val="354E5826"/>
    <w:name w:val="WW8Num322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0AAA4133"/>
    <w:multiLevelType w:val="hybridMultilevel"/>
    <w:tmpl w:val="AFF01ED8"/>
    <w:lvl w:ilvl="0" w:tplc="1F288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AD71B85"/>
    <w:multiLevelType w:val="singleLevel"/>
    <w:tmpl w:val="ECA290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0AEC2202"/>
    <w:multiLevelType w:val="hybridMultilevel"/>
    <w:tmpl w:val="A20E8DC8"/>
    <w:lvl w:ilvl="0" w:tplc="3C9E0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1E2D88"/>
    <w:multiLevelType w:val="multilevel"/>
    <w:tmpl w:val="CC1ABBA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B464086"/>
    <w:multiLevelType w:val="hybridMultilevel"/>
    <w:tmpl w:val="2340A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44EE3"/>
    <w:multiLevelType w:val="multilevel"/>
    <w:tmpl w:val="30AC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C3B593B"/>
    <w:multiLevelType w:val="hybridMultilevel"/>
    <w:tmpl w:val="0CD6E29C"/>
    <w:lvl w:ilvl="0" w:tplc="877876E8">
      <w:start w:val="1"/>
      <w:numFmt w:val="lowerLetter"/>
      <w:lvlText w:val="%1)"/>
      <w:lvlJc w:val="left"/>
      <w:pPr>
        <w:tabs>
          <w:tab w:val="num" w:pos="857"/>
        </w:tabs>
        <w:ind w:left="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7" w:hanging="360"/>
      </w:pPr>
    </w:lvl>
    <w:lvl w:ilvl="2" w:tplc="0415001B" w:tentative="1">
      <w:start w:val="1"/>
      <w:numFmt w:val="lowerRoman"/>
      <w:lvlText w:val="%3."/>
      <w:lvlJc w:val="right"/>
      <w:pPr>
        <w:ind w:left="1577" w:hanging="180"/>
      </w:pPr>
    </w:lvl>
    <w:lvl w:ilvl="3" w:tplc="0415000F" w:tentative="1">
      <w:start w:val="1"/>
      <w:numFmt w:val="decimal"/>
      <w:lvlText w:val="%4."/>
      <w:lvlJc w:val="left"/>
      <w:pPr>
        <w:ind w:left="2297" w:hanging="360"/>
      </w:pPr>
    </w:lvl>
    <w:lvl w:ilvl="4" w:tplc="04150019" w:tentative="1">
      <w:start w:val="1"/>
      <w:numFmt w:val="lowerLetter"/>
      <w:lvlText w:val="%5."/>
      <w:lvlJc w:val="left"/>
      <w:pPr>
        <w:ind w:left="3017" w:hanging="360"/>
      </w:pPr>
    </w:lvl>
    <w:lvl w:ilvl="5" w:tplc="0415001B" w:tentative="1">
      <w:start w:val="1"/>
      <w:numFmt w:val="lowerRoman"/>
      <w:lvlText w:val="%6."/>
      <w:lvlJc w:val="right"/>
      <w:pPr>
        <w:ind w:left="3737" w:hanging="180"/>
      </w:pPr>
    </w:lvl>
    <w:lvl w:ilvl="6" w:tplc="0415000F" w:tentative="1">
      <w:start w:val="1"/>
      <w:numFmt w:val="decimal"/>
      <w:lvlText w:val="%7."/>
      <w:lvlJc w:val="left"/>
      <w:pPr>
        <w:ind w:left="4457" w:hanging="360"/>
      </w:pPr>
    </w:lvl>
    <w:lvl w:ilvl="7" w:tplc="04150019" w:tentative="1">
      <w:start w:val="1"/>
      <w:numFmt w:val="lowerLetter"/>
      <w:lvlText w:val="%8."/>
      <w:lvlJc w:val="left"/>
      <w:pPr>
        <w:ind w:left="5177" w:hanging="360"/>
      </w:pPr>
    </w:lvl>
    <w:lvl w:ilvl="8" w:tplc="0415001B" w:tentative="1">
      <w:start w:val="1"/>
      <w:numFmt w:val="lowerRoman"/>
      <w:lvlText w:val="%9."/>
      <w:lvlJc w:val="right"/>
      <w:pPr>
        <w:ind w:left="5897" w:hanging="180"/>
      </w:pPr>
    </w:lvl>
  </w:abstractNum>
  <w:abstractNum w:abstractNumId="25" w15:restartNumberingAfterBreak="0">
    <w:nsid w:val="0C66441C"/>
    <w:multiLevelType w:val="singleLevel"/>
    <w:tmpl w:val="A628E09C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C862C78"/>
    <w:multiLevelType w:val="multilevel"/>
    <w:tmpl w:val="CB6A1ED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D024077"/>
    <w:multiLevelType w:val="hybridMultilevel"/>
    <w:tmpl w:val="8D42A630"/>
    <w:lvl w:ilvl="0" w:tplc="DDB4D0E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EE75B2F"/>
    <w:multiLevelType w:val="hybridMultilevel"/>
    <w:tmpl w:val="07185C2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0FB008A6"/>
    <w:multiLevelType w:val="multilevel"/>
    <w:tmpl w:val="F14EF8A8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FC768F4"/>
    <w:multiLevelType w:val="hybridMultilevel"/>
    <w:tmpl w:val="67024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0390F16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0D7375C"/>
    <w:multiLevelType w:val="multilevel"/>
    <w:tmpl w:val="E89C31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1732A22"/>
    <w:multiLevelType w:val="hybridMultilevel"/>
    <w:tmpl w:val="3EC2074A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3223E06"/>
    <w:multiLevelType w:val="hybridMultilevel"/>
    <w:tmpl w:val="629A3048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8C4720"/>
    <w:multiLevelType w:val="multilevel"/>
    <w:tmpl w:val="D93C5408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6D34E40"/>
    <w:multiLevelType w:val="hybridMultilevel"/>
    <w:tmpl w:val="57A8436E"/>
    <w:lvl w:ilvl="0" w:tplc="0E9E02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593D68"/>
    <w:multiLevelType w:val="hybridMultilevel"/>
    <w:tmpl w:val="98766D82"/>
    <w:lvl w:ilvl="0" w:tplc="0C36BC4E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1A74181A"/>
    <w:multiLevelType w:val="multilevel"/>
    <w:tmpl w:val="E5D8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 w15:restartNumberingAfterBreak="0">
    <w:nsid w:val="1D253CED"/>
    <w:multiLevelType w:val="multilevel"/>
    <w:tmpl w:val="FFF8615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DB4278A"/>
    <w:multiLevelType w:val="hybridMultilevel"/>
    <w:tmpl w:val="5BA2A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DC705A1"/>
    <w:multiLevelType w:val="multilevel"/>
    <w:tmpl w:val="2C1A48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1DD36A5F"/>
    <w:multiLevelType w:val="multilevel"/>
    <w:tmpl w:val="3DE85D9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1C12874"/>
    <w:multiLevelType w:val="hybridMultilevel"/>
    <w:tmpl w:val="30AEC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D23C25"/>
    <w:multiLevelType w:val="multilevel"/>
    <w:tmpl w:val="13064E58"/>
    <w:lvl w:ilvl="0">
      <w:start w:val="8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21D6949"/>
    <w:multiLevelType w:val="multilevel"/>
    <w:tmpl w:val="2280F6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D1698E"/>
    <w:multiLevelType w:val="multilevel"/>
    <w:tmpl w:val="42C04892"/>
    <w:lvl w:ilvl="0">
      <w:start w:val="8"/>
      <w:numFmt w:val="upperRoman"/>
      <w:lvlText w:val="%1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257418C9"/>
    <w:multiLevelType w:val="multilevel"/>
    <w:tmpl w:val="03901D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25E57B51"/>
    <w:multiLevelType w:val="hybridMultilevel"/>
    <w:tmpl w:val="41803104"/>
    <w:lvl w:ilvl="0" w:tplc="AA4A8CE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5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79E0D71"/>
    <w:multiLevelType w:val="hybridMultilevel"/>
    <w:tmpl w:val="313AC78E"/>
    <w:lvl w:ilvl="0" w:tplc="11D22A1E">
      <w:start w:val="1"/>
      <w:numFmt w:val="decimal"/>
      <w:lvlText w:val="%1)"/>
      <w:lvlJc w:val="left"/>
      <w:pPr>
        <w:ind w:left="1219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)"/>
      <w:lvlJc w:val="left"/>
      <w:pPr>
        <w:ind w:left="1939" w:hanging="360"/>
      </w:pPr>
      <w:rPr>
        <w:rFonts w:hint="default"/>
        <w:color w:val="000000"/>
      </w:rPr>
    </w:lvl>
    <w:lvl w:ilvl="2" w:tplc="0415001B">
      <w:start w:val="1"/>
      <w:numFmt w:val="decimal"/>
      <w:lvlText w:val="%3."/>
      <w:lvlJc w:val="left"/>
      <w:pPr>
        <w:ind w:left="2659" w:hanging="360"/>
      </w:pPr>
      <w:rPr>
        <w:rFonts w:eastAsia="Times New Roman" w:hint="default"/>
        <w:color w:val="000000"/>
      </w:rPr>
    </w:lvl>
    <w:lvl w:ilvl="3" w:tplc="0415000F">
      <w:start w:val="1"/>
      <w:numFmt w:val="upperLetter"/>
      <w:lvlText w:val="%4."/>
      <w:lvlJc w:val="left"/>
      <w:pPr>
        <w:ind w:left="3196" w:hanging="360"/>
      </w:pPr>
      <w:rPr>
        <w:rFonts w:hint="default"/>
        <w:b/>
      </w:rPr>
    </w:lvl>
    <w:lvl w:ilvl="4" w:tplc="04150019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52" w15:restartNumberingAfterBreak="0">
    <w:nsid w:val="284D5F16"/>
    <w:multiLevelType w:val="hybridMultilevel"/>
    <w:tmpl w:val="43244924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7954CB"/>
    <w:multiLevelType w:val="hybridMultilevel"/>
    <w:tmpl w:val="90582DDA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980519B"/>
    <w:multiLevelType w:val="hybridMultilevel"/>
    <w:tmpl w:val="42AEA2A6"/>
    <w:lvl w:ilvl="0" w:tplc="73D4E6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A6A596A"/>
    <w:multiLevelType w:val="hybridMultilevel"/>
    <w:tmpl w:val="16121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156111"/>
    <w:multiLevelType w:val="multilevel"/>
    <w:tmpl w:val="DEA62504"/>
    <w:lvl w:ilvl="0">
      <w:start w:val="2"/>
      <w:numFmt w:val="decimal"/>
      <w:pStyle w:val="StylwypunktowanieTimesNewRoman12ptPrzed6ptInterli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>
      <w:start w:val="3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C945B8B"/>
    <w:multiLevelType w:val="hybridMultilevel"/>
    <w:tmpl w:val="76761C7C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1984BAC"/>
    <w:multiLevelType w:val="hybridMultilevel"/>
    <w:tmpl w:val="8AE4CEE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74DED"/>
    <w:multiLevelType w:val="hybridMultilevel"/>
    <w:tmpl w:val="1A6E6B34"/>
    <w:lvl w:ilvl="0" w:tplc="70D07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33643C2E"/>
    <w:multiLevelType w:val="hybridMultilevel"/>
    <w:tmpl w:val="CD945BB8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53B43B3"/>
    <w:multiLevelType w:val="multilevel"/>
    <w:tmpl w:val="E3688F7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6EA5D48"/>
    <w:multiLevelType w:val="hybridMultilevel"/>
    <w:tmpl w:val="3E2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0F7306"/>
    <w:multiLevelType w:val="hybridMultilevel"/>
    <w:tmpl w:val="F0DCE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805328"/>
    <w:multiLevelType w:val="multilevel"/>
    <w:tmpl w:val="CEF66B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38C81906"/>
    <w:multiLevelType w:val="hybridMultilevel"/>
    <w:tmpl w:val="69BE0134"/>
    <w:lvl w:ilvl="0" w:tplc="D24429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D900F47"/>
    <w:multiLevelType w:val="hybridMultilevel"/>
    <w:tmpl w:val="252EA8D4"/>
    <w:lvl w:ilvl="0" w:tplc="C0E0D84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CF685E"/>
    <w:multiLevelType w:val="hybridMultilevel"/>
    <w:tmpl w:val="6E0C3608"/>
    <w:lvl w:ilvl="0" w:tplc="68EEF3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4178FD"/>
    <w:multiLevelType w:val="hybridMultilevel"/>
    <w:tmpl w:val="B76E8F66"/>
    <w:lvl w:ilvl="0" w:tplc="A44C7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0" w15:restartNumberingAfterBreak="0">
    <w:nsid w:val="3F4916DB"/>
    <w:multiLevelType w:val="multilevel"/>
    <w:tmpl w:val="2ADE12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F671E4C"/>
    <w:multiLevelType w:val="hybridMultilevel"/>
    <w:tmpl w:val="274869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40C16CDB"/>
    <w:multiLevelType w:val="hybridMultilevel"/>
    <w:tmpl w:val="34669D94"/>
    <w:lvl w:ilvl="0" w:tplc="FFFFFFFF">
      <w:start w:val="1"/>
      <w:numFmt w:val="decimal"/>
      <w:lvlText w:val="%1)"/>
      <w:lvlJc w:val="left"/>
      <w:pPr>
        <w:ind w:left="161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33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05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77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49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21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93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65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372" w:hanging="180"/>
      </w:pPr>
      <w:rPr>
        <w:rFonts w:cs="Times New Roman"/>
      </w:rPr>
    </w:lvl>
  </w:abstractNum>
  <w:abstractNum w:abstractNumId="73" w15:restartNumberingAfterBreak="0">
    <w:nsid w:val="4184336B"/>
    <w:multiLevelType w:val="multilevel"/>
    <w:tmpl w:val="A1CEE69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36533A3"/>
    <w:multiLevelType w:val="hybridMultilevel"/>
    <w:tmpl w:val="15A8472E"/>
    <w:lvl w:ilvl="0" w:tplc="FB88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3793957"/>
    <w:multiLevelType w:val="hybridMultilevel"/>
    <w:tmpl w:val="47C6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3F84967"/>
    <w:multiLevelType w:val="hybridMultilevel"/>
    <w:tmpl w:val="5F909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204A04"/>
    <w:multiLevelType w:val="multilevel"/>
    <w:tmpl w:val="C8D889DE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4489005D"/>
    <w:multiLevelType w:val="hybridMultilevel"/>
    <w:tmpl w:val="80408CF0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914018"/>
    <w:multiLevelType w:val="hybridMultilevel"/>
    <w:tmpl w:val="D5B87A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44CD30BE"/>
    <w:multiLevelType w:val="hybridMultilevel"/>
    <w:tmpl w:val="43663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4D30B2A"/>
    <w:multiLevelType w:val="hybridMultilevel"/>
    <w:tmpl w:val="F9805E90"/>
    <w:lvl w:ilvl="0" w:tplc="C8CA950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5E77420"/>
    <w:multiLevelType w:val="hybridMultilevel"/>
    <w:tmpl w:val="915E4678"/>
    <w:lvl w:ilvl="0" w:tplc="73D4E68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16"/>
        <w:szCs w:val="16"/>
      </w:rPr>
    </w:lvl>
    <w:lvl w:ilvl="2" w:tplc="04150005" w:tentative="1">
      <w:start w:val="1"/>
      <w:numFmt w:val="lowerRoman"/>
      <w:lvlText w:val="%3."/>
      <w:lvlJc w:val="right"/>
      <w:pPr>
        <w:ind w:left="2934" w:hanging="180"/>
      </w:pPr>
    </w:lvl>
    <w:lvl w:ilvl="3" w:tplc="04150001" w:tentative="1">
      <w:start w:val="1"/>
      <w:numFmt w:val="decimal"/>
      <w:lvlText w:val="%4."/>
      <w:lvlJc w:val="left"/>
      <w:pPr>
        <w:ind w:left="3654" w:hanging="360"/>
      </w:pPr>
    </w:lvl>
    <w:lvl w:ilvl="4" w:tplc="04150003" w:tentative="1">
      <w:start w:val="1"/>
      <w:numFmt w:val="lowerLetter"/>
      <w:lvlText w:val="%5."/>
      <w:lvlJc w:val="left"/>
      <w:pPr>
        <w:ind w:left="4374" w:hanging="360"/>
      </w:pPr>
    </w:lvl>
    <w:lvl w:ilvl="5" w:tplc="04150005" w:tentative="1">
      <w:start w:val="1"/>
      <w:numFmt w:val="lowerRoman"/>
      <w:lvlText w:val="%6."/>
      <w:lvlJc w:val="right"/>
      <w:pPr>
        <w:ind w:left="5094" w:hanging="180"/>
      </w:pPr>
    </w:lvl>
    <w:lvl w:ilvl="6" w:tplc="04150001" w:tentative="1">
      <w:start w:val="1"/>
      <w:numFmt w:val="decimal"/>
      <w:lvlText w:val="%7."/>
      <w:lvlJc w:val="left"/>
      <w:pPr>
        <w:ind w:left="5814" w:hanging="360"/>
      </w:pPr>
    </w:lvl>
    <w:lvl w:ilvl="7" w:tplc="04150003" w:tentative="1">
      <w:start w:val="1"/>
      <w:numFmt w:val="lowerLetter"/>
      <w:lvlText w:val="%8."/>
      <w:lvlJc w:val="left"/>
      <w:pPr>
        <w:ind w:left="6534" w:hanging="360"/>
      </w:pPr>
    </w:lvl>
    <w:lvl w:ilvl="8" w:tplc="04150005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3" w15:restartNumberingAfterBreak="0">
    <w:nsid w:val="45F57D42"/>
    <w:multiLevelType w:val="hybridMultilevel"/>
    <w:tmpl w:val="78A2631A"/>
    <w:lvl w:ilvl="0" w:tplc="B23E9A46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467A6F4A"/>
    <w:multiLevelType w:val="hybridMultilevel"/>
    <w:tmpl w:val="9F9EFA12"/>
    <w:lvl w:ilvl="0" w:tplc="6B3C52E4">
      <w:start w:val="1"/>
      <w:numFmt w:val="decimal"/>
      <w:lvlText w:val="%1)"/>
      <w:lvlJc w:val="left"/>
      <w:pPr>
        <w:ind w:left="540" w:hanging="18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85D6803"/>
    <w:multiLevelType w:val="hybridMultilevel"/>
    <w:tmpl w:val="885EECCE"/>
    <w:lvl w:ilvl="0" w:tplc="2284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9934C66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4C065938"/>
    <w:multiLevelType w:val="hybridMultilevel"/>
    <w:tmpl w:val="FB440102"/>
    <w:lvl w:ilvl="0" w:tplc="1AE63CCA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C272FF3"/>
    <w:multiLevelType w:val="hybridMultilevel"/>
    <w:tmpl w:val="51CEBBA6"/>
    <w:lvl w:ilvl="0" w:tplc="04150017">
      <w:start w:val="1"/>
      <w:numFmt w:val="lowerLetter"/>
      <w:lvlText w:val="%1)"/>
      <w:lvlJc w:val="left"/>
      <w:pPr>
        <w:ind w:left="2282" w:hanging="18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182" w:hanging="360"/>
      </w:pPr>
    </w:lvl>
    <w:lvl w:ilvl="2" w:tplc="04150011">
      <w:start w:val="1"/>
      <w:numFmt w:val="decimal"/>
      <w:lvlText w:val="%3)"/>
      <w:lvlJc w:val="left"/>
      <w:pPr>
        <w:ind w:left="3902" w:hanging="180"/>
      </w:pPr>
    </w:lvl>
    <w:lvl w:ilvl="3" w:tplc="04150017">
      <w:start w:val="1"/>
      <w:numFmt w:val="lowerLetter"/>
      <w:lvlText w:val="%4)"/>
      <w:lvlJc w:val="left"/>
      <w:pPr>
        <w:ind w:left="4622" w:hanging="360"/>
      </w:pPr>
    </w:lvl>
    <w:lvl w:ilvl="4" w:tplc="04150019" w:tentative="1">
      <w:start w:val="1"/>
      <w:numFmt w:val="lowerLetter"/>
      <w:lvlText w:val="%5."/>
      <w:lvlJc w:val="left"/>
      <w:pPr>
        <w:ind w:left="5342" w:hanging="360"/>
      </w:pPr>
    </w:lvl>
    <w:lvl w:ilvl="5" w:tplc="0415001B" w:tentative="1">
      <w:start w:val="1"/>
      <w:numFmt w:val="lowerRoman"/>
      <w:lvlText w:val="%6."/>
      <w:lvlJc w:val="right"/>
      <w:pPr>
        <w:ind w:left="6062" w:hanging="180"/>
      </w:pPr>
    </w:lvl>
    <w:lvl w:ilvl="6" w:tplc="0415000F" w:tentative="1">
      <w:start w:val="1"/>
      <w:numFmt w:val="decimal"/>
      <w:lvlText w:val="%7."/>
      <w:lvlJc w:val="left"/>
      <w:pPr>
        <w:ind w:left="6782" w:hanging="360"/>
      </w:pPr>
    </w:lvl>
    <w:lvl w:ilvl="7" w:tplc="04150019" w:tentative="1">
      <w:start w:val="1"/>
      <w:numFmt w:val="lowerLetter"/>
      <w:lvlText w:val="%8."/>
      <w:lvlJc w:val="left"/>
      <w:pPr>
        <w:ind w:left="7502" w:hanging="360"/>
      </w:pPr>
    </w:lvl>
    <w:lvl w:ilvl="8" w:tplc="0415001B" w:tentative="1">
      <w:start w:val="1"/>
      <w:numFmt w:val="lowerRoman"/>
      <w:lvlText w:val="%9."/>
      <w:lvlJc w:val="right"/>
      <w:pPr>
        <w:ind w:left="8222" w:hanging="180"/>
      </w:pPr>
    </w:lvl>
  </w:abstractNum>
  <w:abstractNum w:abstractNumId="90" w15:restartNumberingAfterBreak="0">
    <w:nsid w:val="4D2837E6"/>
    <w:multiLevelType w:val="multilevel"/>
    <w:tmpl w:val="5E4633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4F3905E1"/>
    <w:multiLevelType w:val="hybridMultilevel"/>
    <w:tmpl w:val="7F44CDF0"/>
    <w:lvl w:ilvl="0" w:tplc="C05E4A8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16"/>
        <w:szCs w:val="16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2" w15:restartNumberingAfterBreak="0">
    <w:nsid w:val="4FA667FB"/>
    <w:multiLevelType w:val="hybridMultilevel"/>
    <w:tmpl w:val="A1941E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2DB668C"/>
    <w:multiLevelType w:val="hybridMultilevel"/>
    <w:tmpl w:val="9700610C"/>
    <w:lvl w:ilvl="0" w:tplc="43D49B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53BA512E"/>
    <w:multiLevelType w:val="hybridMultilevel"/>
    <w:tmpl w:val="83AA962C"/>
    <w:lvl w:ilvl="0" w:tplc="93163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5235883"/>
    <w:multiLevelType w:val="hybridMultilevel"/>
    <w:tmpl w:val="915857C6"/>
    <w:lvl w:ilvl="0" w:tplc="FFFFFFFF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6" w15:restartNumberingAfterBreak="0">
    <w:nsid w:val="55B675A5"/>
    <w:multiLevelType w:val="hybridMultilevel"/>
    <w:tmpl w:val="29007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BF5009"/>
    <w:multiLevelType w:val="hybridMultilevel"/>
    <w:tmpl w:val="5F90A424"/>
    <w:lvl w:ilvl="0" w:tplc="73D4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6513352"/>
    <w:multiLevelType w:val="hybridMultilevel"/>
    <w:tmpl w:val="4DEA83E6"/>
    <w:lvl w:ilvl="0" w:tplc="A5D449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570A6230"/>
    <w:multiLevelType w:val="multilevel"/>
    <w:tmpl w:val="885A4552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58144AF5"/>
    <w:multiLevelType w:val="hybridMultilevel"/>
    <w:tmpl w:val="B1DCF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4D4804"/>
    <w:multiLevelType w:val="multilevel"/>
    <w:tmpl w:val="DF9C0AEA"/>
    <w:lvl w:ilvl="0">
      <w:start w:val="7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915506E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3" w15:restartNumberingAfterBreak="0">
    <w:nsid w:val="59D87ABA"/>
    <w:multiLevelType w:val="hybridMultilevel"/>
    <w:tmpl w:val="16BEBC84"/>
    <w:lvl w:ilvl="0" w:tplc="04150011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4" w15:restartNumberingAfterBreak="0">
    <w:nsid w:val="5ABC1FA7"/>
    <w:multiLevelType w:val="hybridMultilevel"/>
    <w:tmpl w:val="FF7E48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5E3D1FDB"/>
    <w:multiLevelType w:val="hybridMultilevel"/>
    <w:tmpl w:val="90628D18"/>
    <w:name w:val="WW8Num3222222"/>
    <w:lvl w:ilvl="0" w:tplc="00000007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6" w15:restartNumberingAfterBreak="0">
    <w:nsid w:val="60574309"/>
    <w:multiLevelType w:val="multilevel"/>
    <w:tmpl w:val="A6EAC87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17A607B"/>
    <w:multiLevelType w:val="hybridMultilevel"/>
    <w:tmpl w:val="3EEA0962"/>
    <w:lvl w:ilvl="0" w:tplc="EF8EA8A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1BE763C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9" w15:restartNumberingAfterBreak="0">
    <w:nsid w:val="63003A2C"/>
    <w:multiLevelType w:val="hybridMultilevel"/>
    <w:tmpl w:val="64EC3C56"/>
    <w:lvl w:ilvl="0" w:tplc="27762D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3EF1882"/>
    <w:multiLevelType w:val="hybridMultilevel"/>
    <w:tmpl w:val="C5FA9566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4AA164A"/>
    <w:multiLevelType w:val="hybridMultilevel"/>
    <w:tmpl w:val="61162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4BE16FA"/>
    <w:multiLevelType w:val="multilevel"/>
    <w:tmpl w:val="425ACE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66C0DFF"/>
    <w:multiLevelType w:val="hybridMultilevel"/>
    <w:tmpl w:val="192AB1A6"/>
    <w:lvl w:ilvl="0" w:tplc="A90469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4" w15:restartNumberingAfterBreak="0">
    <w:nsid w:val="68054596"/>
    <w:multiLevelType w:val="multilevel"/>
    <w:tmpl w:val="C20CF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5" w15:restartNumberingAfterBreak="0">
    <w:nsid w:val="699F4517"/>
    <w:multiLevelType w:val="hybridMultilevel"/>
    <w:tmpl w:val="78D64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A5C1F5C"/>
    <w:multiLevelType w:val="hybridMultilevel"/>
    <w:tmpl w:val="3C887A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7" w15:restartNumberingAfterBreak="0">
    <w:nsid w:val="6B492555"/>
    <w:multiLevelType w:val="multilevel"/>
    <w:tmpl w:val="BE94B3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CFA7D30"/>
    <w:multiLevelType w:val="hybridMultilevel"/>
    <w:tmpl w:val="2878CD8E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BD2ED1E">
      <w:start w:val="1"/>
      <w:numFmt w:val="decimal"/>
      <w:lvlText w:val="%3)"/>
      <w:lvlJc w:val="left"/>
      <w:pPr>
        <w:ind w:left="1800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6D5A66F2"/>
    <w:multiLevelType w:val="hybridMultilevel"/>
    <w:tmpl w:val="621ADB24"/>
    <w:lvl w:ilvl="0" w:tplc="1090ABC2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2D6E3DD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E114D1F"/>
    <w:multiLevelType w:val="hybridMultilevel"/>
    <w:tmpl w:val="B3DA28EE"/>
    <w:lvl w:ilvl="0" w:tplc="BA2A4E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1" w15:restartNumberingAfterBreak="0">
    <w:nsid w:val="7017680E"/>
    <w:multiLevelType w:val="hybridMultilevel"/>
    <w:tmpl w:val="52865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16E538F"/>
    <w:multiLevelType w:val="hybridMultilevel"/>
    <w:tmpl w:val="D730E462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Garamond"/>
      </w:rPr>
    </w:lvl>
    <w:lvl w:ilvl="1" w:tplc="524ED91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254573A"/>
    <w:multiLevelType w:val="hybridMultilevel"/>
    <w:tmpl w:val="3E32848A"/>
    <w:lvl w:ilvl="0" w:tplc="D00007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8FBCA1F2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5F88774C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2420238A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A9665608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2CE170E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DDA0C93A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74B81FBC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CD9A40B2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4" w15:restartNumberingAfterBreak="0">
    <w:nsid w:val="726A2917"/>
    <w:multiLevelType w:val="multilevel"/>
    <w:tmpl w:val="F76ED3CC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2B14EA9"/>
    <w:multiLevelType w:val="hybridMultilevel"/>
    <w:tmpl w:val="544EB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90ABC2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3D572B2"/>
    <w:multiLevelType w:val="hybridMultilevel"/>
    <w:tmpl w:val="B7885D5E"/>
    <w:lvl w:ilvl="0" w:tplc="4A4EE4A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27" w15:restartNumberingAfterBreak="0">
    <w:nsid w:val="74082A95"/>
    <w:multiLevelType w:val="hybridMultilevel"/>
    <w:tmpl w:val="EE721FF2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>
      <w:start w:val="1"/>
      <w:numFmt w:val="lowerLetter"/>
      <w:lvlText w:val="%2."/>
      <w:lvlJc w:val="left"/>
      <w:pPr>
        <w:ind w:left="1654" w:hanging="360"/>
      </w:pPr>
    </w:lvl>
    <w:lvl w:ilvl="2" w:tplc="0415001B">
      <w:start w:val="1"/>
      <w:numFmt w:val="lowerRoman"/>
      <w:lvlText w:val="%3."/>
      <w:lvlJc w:val="right"/>
      <w:pPr>
        <w:ind w:left="2374" w:hanging="180"/>
      </w:pPr>
    </w:lvl>
    <w:lvl w:ilvl="3" w:tplc="0415000F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28" w15:restartNumberingAfterBreak="0">
    <w:nsid w:val="756F72A5"/>
    <w:multiLevelType w:val="hybridMultilevel"/>
    <w:tmpl w:val="C6A8A27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A8F8DEB4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216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3936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4656" w:hanging="360"/>
      </w:pPr>
    </w:lvl>
    <w:lvl w:ilvl="5" w:tplc="04150005" w:tentative="1">
      <w:start w:val="1"/>
      <w:numFmt w:val="lowerRoman"/>
      <w:lvlText w:val="%6."/>
      <w:lvlJc w:val="right"/>
      <w:pPr>
        <w:ind w:left="5376" w:hanging="180"/>
      </w:pPr>
    </w:lvl>
    <w:lvl w:ilvl="6" w:tplc="04150001" w:tentative="1">
      <w:start w:val="1"/>
      <w:numFmt w:val="decimal"/>
      <w:lvlText w:val="%7."/>
      <w:lvlJc w:val="left"/>
      <w:pPr>
        <w:ind w:left="6096" w:hanging="360"/>
      </w:pPr>
    </w:lvl>
    <w:lvl w:ilvl="7" w:tplc="04150003" w:tentative="1">
      <w:start w:val="1"/>
      <w:numFmt w:val="lowerLetter"/>
      <w:lvlText w:val="%8."/>
      <w:lvlJc w:val="left"/>
      <w:pPr>
        <w:ind w:left="6816" w:hanging="360"/>
      </w:pPr>
    </w:lvl>
    <w:lvl w:ilvl="8" w:tplc="04150005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9" w15:restartNumberingAfterBreak="0">
    <w:nsid w:val="75952F5B"/>
    <w:multiLevelType w:val="hybridMultilevel"/>
    <w:tmpl w:val="D4069AE6"/>
    <w:lvl w:ilvl="0" w:tplc="0415000F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6752CEE"/>
    <w:multiLevelType w:val="hybridMultilevel"/>
    <w:tmpl w:val="C32E6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73572BA"/>
    <w:multiLevelType w:val="hybridMultilevel"/>
    <w:tmpl w:val="4A645156"/>
    <w:lvl w:ilvl="0" w:tplc="7FAEA0F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2" w15:restartNumberingAfterBreak="0">
    <w:nsid w:val="78BD4204"/>
    <w:multiLevelType w:val="hybridMultilevel"/>
    <w:tmpl w:val="91169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3" w15:restartNumberingAfterBreak="0">
    <w:nsid w:val="7A4A3D8F"/>
    <w:multiLevelType w:val="singleLevel"/>
    <w:tmpl w:val="1C566A0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7A5E42EE"/>
    <w:multiLevelType w:val="hybridMultilevel"/>
    <w:tmpl w:val="E770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BE0E85"/>
    <w:multiLevelType w:val="hybridMultilevel"/>
    <w:tmpl w:val="2E0E51B8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A8F8DE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decimal"/>
      <w:lvlText w:val="%3)"/>
      <w:lvlJc w:val="right"/>
      <w:pPr>
        <w:ind w:left="1800" w:hanging="180"/>
      </w:pPr>
      <w:rPr>
        <w:rFonts w:ascii="Calibri" w:hAnsi="Calibri" w:cs="Garamond"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EC94202"/>
    <w:multiLevelType w:val="multilevel"/>
    <w:tmpl w:val="ACCA75D4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4"/>
      <w:numFmt w:val="upperRoman"/>
      <w:lvlText w:val="%4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8" w15:restartNumberingAfterBreak="0">
    <w:nsid w:val="7EEE45B9"/>
    <w:multiLevelType w:val="hybridMultilevel"/>
    <w:tmpl w:val="2B942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7FAE7A7B"/>
    <w:multiLevelType w:val="hybridMultilevel"/>
    <w:tmpl w:val="49B8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FE4122E"/>
    <w:multiLevelType w:val="multilevel"/>
    <w:tmpl w:val="57860CE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89591757">
    <w:abstractNumId w:val="56"/>
  </w:num>
  <w:num w:numId="2" w16cid:durableId="1146314398">
    <w:abstractNumId w:val="133"/>
  </w:num>
  <w:num w:numId="3" w16cid:durableId="146746065">
    <w:abstractNumId w:val="69"/>
  </w:num>
  <w:num w:numId="4" w16cid:durableId="1971544770">
    <w:abstractNumId w:val="28"/>
  </w:num>
  <w:num w:numId="5" w16cid:durableId="801070086">
    <w:abstractNumId w:val="25"/>
  </w:num>
  <w:num w:numId="6" w16cid:durableId="930704601">
    <w:abstractNumId w:val="118"/>
  </w:num>
  <w:num w:numId="7" w16cid:durableId="971906696">
    <w:abstractNumId w:val="74"/>
  </w:num>
  <w:num w:numId="8" w16cid:durableId="736703147">
    <w:abstractNumId w:val="91"/>
  </w:num>
  <w:num w:numId="9" w16cid:durableId="1994137845">
    <w:abstractNumId w:val="16"/>
  </w:num>
  <w:num w:numId="10" w16cid:durableId="50690671">
    <w:abstractNumId w:val="52"/>
  </w:num>
  <w:num w:numId="11" w16cid:durableId="1366708158">
    <w:abstractNumId w:val="124"/>
  </w:num>
  <w:num w:numId="12" w16cid:durableId="1706783649">
    <w:abstractNumId w:val="101"/>
  </w:num>
  <w:num w:numId="13" w16cid:durableId="1012486185">
    <w:abstractNumId w:val="35"/>
  </w:num>
  <w:num w:numId="14" w16cid:durableId="674260453">
    <w:abstractNumId w:val="45"/>
  </w:num>
  <w:num w:numId="15" w16cid:durableId="354116846">
    <w:abstractNumId w:val="47"/>
  </w:num>
  <w:num w:numId="16" w16cid:durableId="797259777">
    <w:abstractNumId w:val="11"/>
  </w:num>
  <w:num w:numId="17" w16cid:durableId="911355804">
    <w:abstractNumId w:val="66"/>
  </w:num>
  <w:num w:numId="18" w16cid:durableId="184901146">
    <w:abstractNumId w:val="12"/>
  </w:num>
  <w:num w:numId="19" w16cid:durableId="474297405">
    <w:abstractNumId w:val="137"/>
  </w:num>
  <w:num w:numId="20" w16cid:durableId="856969888">
    <w:abstractNumId w:val="81"/>
  </w:num>
  <w:num w:numId="21" w16cid:durableId="84571290">
    <w:abstractNumId w:val="135"/>
  </w:num>
  <w:num w:numId="22" w16cid:durableId="1643652752">
    <w:abstractNumId w:val="106"/>
  </w:num>
  <w:num w:numId="23" w16cid:durableId="954096292">
    <w:abstractNumId w:val="80"/>
  </w:num>
  <w:num w:numId="24" w16cid:durableId="1942760772">
    <w:abstractNumId w:val="139"/>
  </w:num>
  <w:num w:numId="25" w16cid:durableId="1250191561">
    <w:abstractNumId w:val="21"/>
  </w:num>
  <w:num w:numId="26" w16cid:durableId="2116752755">
    <w:abstractNumId w:val="30"/>
  </w:num>
  <w:num w:numId="27" w16cid:durableId="148600337">
    <w:abstractNumId w:val="83"/>
  </w:num>
  <w:num w:numId="28" w16cid:durableId="319383158">
    <w:abstractNumId w:val="62"/>
  </w:num>
  <w:num w:numId="29" w16cid:durableId="1491946564">
    <w:abstractNumId w:val="82"/>
  </w:num>
  <w:num w:numId="30" w16cid:durableId="588928318">
    <w:abstractNumId w:val="54"/>
  </w:num>
  <w:num w:numId="31" w16cid:durableId="399328380">
    <w:abstractNumId w:val="10"/>
  </w:num>
  <w:num w:numId="32" w16cid:durableId="269943111">
    <w:abstractNumId w:val="49"/>
  </w:num>
  <w:num w:numId="33" w16cid:durableId="1346060151">
    <w:abstractNumId w:val="120"/>
  </w:num>
  <w:num w:numId="34" w16cid:durableId="1359282417">
    <w:abstractNumId w:val="123"/>
  </w:num>
  <w:num w:numId="35" w16cid:durableId="891885101">
    <w:abstractNumId w:val="104"/>
  </w:num>
  <w:num w:numId="36" w16cid:durableId="1012151617">
    <w:abstractNumId w:val="103"/>
  </w:num>
  <w:num w:numId="37" w16cid:durableId="112566159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46337856">
    <w:abstractNumId w:val="19"/>
    <w:lvlOverride w:ilvl="0">
      <w:startOverride w:val="1"/>
    </w:lvlOverride>
  </w:num>
  <w:num w:numId="39" w16cid:durableId="1664815317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3033369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4640256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50529070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04302866">
    <w:abstractNumId w:val="10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5787554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5544564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97892470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15993223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95921672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185704367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000571192">
    <w:abstractNumId w:val="113"/>
  </w:num>
  <w:num w:numId="51" w16cid:durableId="259878959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3292642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46617582">
    <w:abstractNumId w:val="63"/>
  </w:num>
  <w:num w:numId="54" w16cid:durableId="2144343060">
    <w:abstractNumId w:val="116"/>
  </w:num>
  <w:num w:numId="55" w16cid:durableId="2093118522">
    <w:abstractNumId w:val="79"/>
  </w:num>
  <w:num w:numId="56" w16cid:durableId="313216213">
    <w:abstractNumId w:val="70"/>
  </w:num>
  <w:num w:numId="57" w16cid:durableId="2046441359">
    <w:abstractNumId w:val="40"/>
  </w:num>
  <w:num w:numId="58" w16cid:durableId="367872680">
    <w:abstractNumId w:val="112"/>
  </w:num>
  <w:num w:numId="59" w16cid:durableId="1585454931">
    <w:abstractNumId w:val="43"/>
  </w:num>
  <w:num w:numId="60" w16cid:durableId="805392621">
    <w:abstractNumId w:val="15"/>
  </w:num>
  <w:num w:numId="61" w16cid:durableId="1210610636">
    <w:abstractNumId w:val="71"/>
  </w:num>
  <w:num w:numId="62" w16cid:durableId="133060908">
    <w:abstractNumId w:val="64"/>
  </w:num>
  <w:num w:numId="63" w16cid:durableId="1075279190">
    <w:abstractNumId w:val="121"/>
  </w:num>
  <w:num w:numId="64" w16cid:durableId="480318250">
    <w:abstractNumId w:val="44"/>
  </w:num>
  <w:num w:numId="65" w16cid:durableId="573272428">
    <w:abstractNumId w:val="140"/>
  </w:num>
  <w:num w:numId="66" w16cid:durableId="562569448">
    <w:abstractNumId w:val="29"/>
  </w:num>
  <w:num w:numId="67" w16cid:durableId="879169969">
    <w:abstractNumId w:val="126"/>
  </w:num>
  <w:num w:numId="68" w16cid:durableId="1563833823">
    <w:abstractNumId w:val="136"/>
  </w:num>
  <w:num w:numId="69" w16cid:durableId="1750224073">
    <w:abstractNumId w:val="85"/>
  </w:num>
  <w:num w:numId="70" w16cid:durableId="396703678">
    <w:abstractNumId w:val="128"/>
  </w:num>
  <w:num w:numId="71" w16cid:durableId="586160654">
    <w:abstractNumId w:val="89"/>
  </w:num>
  <w:num w:numId="72" w16cid:durableId="445347738">
    <w:abstractNumId w:val="86"/>
  </w:num>
  <w:num w:numId="73" w16cid:durableId="1219632868">
    <w:abstractNumId w:val="97"/>
  </w:num>
  <w:num w:numId="74" w16cid:durableId="1528254327">
    <w:abstractNumId w:val="88"/>
  </w:num>
  <w:num w:numId="75" w16cid:durableId="1051348337">
    <w:abstractNumId w:val="77"/>
  </w:num>
  <w:num w:numId="76" w16cid:durableId="604315036">
    <w:abstractNumId w:val="73"/>
  </w:num>
  <w:num w:numId="77" w16cid:durableId="1718309068">
    <w:abstractNumId w:val="93"/>
  </w:num>
  <w:num w:numId="78" w16cid:durableId="516693771">
    <w:abstractNumId w:val="59"/>
  </w:num>
  <w:num w:numId="79" w16cid:durableId="1423456755">
    <w:abstractNumId w:val="39"/>
  </w:num>
  <w:num w:numId="80" w16cid:durableId="1147355057">
    <w:abstractNumId w:val="42"/>
  </w:num>
  <w:num w:numId="81" w16cid:durableId="1256397607">
    <w:abstractNumId w:val="37"/>
  </w:num>
  <w:num w:numId="82" w16cid:durableId="1086655281">
    <w:abstractNumId w:val="127"/>
  </w:num>
  <w:num w:numId="83" w16cid:durableId="2086143041">
    <w:abstractNumId w:val="24"/>
  </w:num>
  <w:num w:numId="84" w16cid:durableId="1934700764">
    <w:abstractNumId w:val="58"/>
  </w:num>
  <w:num w:numId="85" w16cid:durableId="1129399720">
    <w:abstractNumId w:val="75"/>
  </w:num>
  <w:num w:numId="86" w16cid:durableId="1761950011">
    <w:abstractNumId w:val="14"/>
  </w:num>
  <w:num w:numId="87" w16cid:durableId="315846310">
    <w:abstractNumId w:val="50"/>
  </w:num>
  <w:num w:numId="88" w16cid:durableId="1975407188">
    <w:abstractNumId w:val="38"/>
  </w:num>
  <w:num w:numId="89" w16cid:durableId="1070736692">
    <w:abstractNumId w:val="60"/>
  </w:num>
  <w:num w:numId="90" w16cid:durableId="1741252844">
    <w:abstractNumId w:val="20"/>
  </w:num>
  <w:num w:numId="91" w16cid:durableId="1243098268">
    <w:abstractNumId w:val="9"/>
  </w:num>
  <w:num w:numId="92" w16cid:durableId="1078789812">
    <w:abstractNumId w:val="102"/>
  </w:num>
  <w:num w:numId="93" w16cid:durableId="1248997770">
    <w:abstractNumId w:val="87"/>
  </w:num>
  <w:num w:numId="94" w16cid:durableId="878476376">
    <w:abstractNumId w:val="78"/>
  </w:num>
  <w:num w:numId="95" w16cid:durableId="232206713">
    <w:abstractNumId w:val="31"/>
  </w:num>
  <w:num w:numId="96" w16cid:durableId="1319730434">
    <w:abstractNumId w:val="108"/>
  </w:num>
  <w:num w:numId="97" w16cid:durableId="1172450870">
    <w:abstractNumId w:val="131"/>
  </w:num>
  <w:num w:numId="98" w16cid:durableId="230771646">
    <w:abstractNumId w:val="111"/>
  </w:num>
  <w:num w:numId="99" w16cid:durableId="919019520">
    <w:abstractNumId w:val="27"/>
  </w:num>
  <w:num w:numId="100" w16cid:durableId="984629289">
    <w:abstractNumId w:val="18"/>
  </w:num>
  <w:num w:numId="101" w16cid:durableId="408426341">
    <w:abstractNumId w:val="46"/>
  </w:num>
  <w:num w:numId="102" w16cid:durableId="453602355">
    <w:abstractNumId w:val="99"/>
  </w:num>
  <w:num w:numId="103" w16cid:durableId="1843625103">
    <w:abstractNumId w:val="134"/>
  </w:num>
  <w:num w:numId="104" w16cid:durableId="2007632275">
    <w:abstractNumId w:val="65"/>
  </w:num>
  <w:num w:numId="105" w16cid:durableId="1027174565">
    <w:abstractNumId w:val="32"/>
  </w:num>
  <w:num w:numId="106" w16cid:durableId="880747003">
    <w:abstractNumId w:val="96"/>
  </w:num>
  <w:num w:numId="107" w16cid:durableId="1332216438">
    <w:abstractNumId w:val="33"/>
  </w:num>
  <w:num w:numId="108" w16cid:durableId="1450127093">
    <w:abstractNumId w:val="57"/>
  </w:num>
  <w:num w:numId="109" w16cid:durableId="693851089">
    <w:abstractNumId w:val="100"/>
  </w:num>
  <w:num w:numId="110" w16cid:durableId="389840753">
    <w:abstractNumId w:val="36"/>
  </w:num>
  <w:num w:numId="111" w16cid:durableId="1247963069">
    <w:abstractNumId w:val="107"/>
  </w:num>
  <w:num w:numId="112" w16cid:durableId="2060783506">
    <w:abstractNumId w:val="115"/>
  </w:num>
  <w:num w:numId="113" w16cid:durableId="280234951">
    <w:abstractNumId w:val="26"/>
  </w:num>
  <w:num w:numId="114" w16cid:durableId="1448088649">
    <w:abstractNumId w:val="67"/>
  </w:num>
  <w:num w:numId="115" w16cid:durableId="1874153328">
    <w:abstractNumId w:val="84"/>
  </w:num>
  <w:num w:numId="116" w16cid:durableId="1443307986">
    <w:abstractNumId w:val="34"/>
  </w:num>
  <w:num w:numId="117" w16cid:durableId="246036018">
    <w:abstractNumId w:val="76"/>
  </w:num>
  <w:num w:numId="118" w16cid:durableId="278074420">
    <w:abstractNumId w:val="55"/>
  </w:num>
  <w:num w:numId="119" w16cid:durableId="2028293463">
    <w:abstractNumId w:val="130"/>
  </w:num>
  <w:num w:numId="120" w16cid:durableId="1498571617">
    <w:abstractNumId w:val="22"/>
  </w:num>
  <w:num w:numId="121" w16cid:durableId="261838637">
    <w:abstractNumId w:val="132"/>
  </w:num>
  <w:num w:numId="122" w16cid:durableId="1373461352">
    <w:abstractNumId w:val="48"/>
  </w:num>
  <w:num w:numId="123" w16cid:durableId="478306075">
    <w:abstractNumId w:val="114"/>
  </w:num>
  <w:num w:numId="124" w16cid:durableId="1547985755">
    <w:abstractNumId w:val="117"/>
  </w:num>
  <w:num w:numId="125" w16cid:durableId="1807509187">
    <w:abstractNumId w:val="98"/>
  </w:num>
  <w:num w:numId="126" w16cid:durableId="1782990342">
    <w:abstractNumId w:val="13"/>
  </w:num>
  <w:num w:numId="127" w16cid:durableId="1968194837">
    <w:abstractNumId w:val="110"/>
  </w:num>
  <w:num w:numId="128" w16cid:durableId="1542548394">
    <w:abstractNumId w:val="68"/>
  </w:num>
  <w:num w:numId="129" w16cid:durableId="590746711">
    <w:abstractNumId w:val="17"/>
  </w:num>
  <w:num w:numId="130" w16cid:durableId="499543367">
    <w:abstractNumId w:val="41"/>
  </w:num>
  <w:num w:numId="131" w16cid:durableId="519513919">
    <w:abstractNumId w:val="122"/>
  </w:num>
  <w:num w:numId="132" w16cid:durableId="337386139">
    <w:abstractNumId w:val="138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238"/>
    <w:rsid w:val="00000B97"/>
    <w:rsid w:val="0000166F"/>
    <w:rsid w:val="00001743"/>
    <w:rsid w:val="0000285D"/>
    <w:rsid w:val="000032BD"/>
    <w:rsid w:val="0000368F"/>
    <w:rsid w:val="000042A9"/>
    <w:rsid w:val="00005136"/>
    <w:rsid w:val="0000630F"/>
    <w:rsid w:val="00006840"/>
    <w:rsid w:val="0001054E"/>
    <w:rsid w:val="00011E21"/>
    <w:rsid w:val="0001245B"/>
    <w:rsid w:val="00012933"/>
    <w:rsid w:val="00012EBB"/>
    <w:rsid w:val="00013CB5"/>
    <w:rsid w:val="00014309"/>
    <w:rsid w:val="000159C4"/>
    <w:rsid w:val="00015C12"/>
    <w:rsid w:val="00015FAE"/>
    <w:rsid w:val="00016E0C"/>
    <w:rsid w:val="00017DF3"/>
    <w:rsid w:val="000219D9"/>
    <w:rsid w:val="00022021"/>
    <w:rsid w:val="00023F8C"/>
    <w:rsid w:val="00024CE1"/>
    <w:rsid w:val="0002500F"/>
    <w:rsid w:val="000254E6"/>
    <w:rsid w:val="00027458"/>
    <w:rsid w:val="00027929"/>
    <w:rsid w:val="00032A13"/>
    <w:rsid w:val="00032B17"/>
    <w:rsid w:val="00032FE4"/>
    <w:rsid w:val="00033566"/>
    <w:rsid w:val="00034456"/>
    <w:rsid w:val="00034528"/>
    <w:rsid w:val="00035444"/>
    <w:rsid w:val="000357DA"/>
    <w:rsid w:val="00040534"/>
    <w:rsid w:val="00041AA0"/>
    <w:rsid w:val="00042118"/>
    <w:rsid w:val="0004214B"/>
    <w:rsid w:val="00042326"/>
    <w:rsid w:val="00042AA5"/>
    <w:rsid w:val="0004388D"/>
    <w:rsid w:val="00045BD3"/>
    <w:rsid w:val="00045D23"/>
    <w:rsid w:val="000516EA"/>
    <w:rsid w:val="000521ED"/>
    <w:rsid w:val="00052A82"/>
    <w:rsid w:val="0005335E"/>
    <w:rsid w:val="00053957"/>
    <w:rsid w:val="00053B1A"/>
    <w:rsid w:val="00053C83"/>
    <w:rsid w:val="00057569"/>
    <w:rsid w:val="0006036A"/>
    <w:rsid w:val="00060F59"/>
    <w:rsid w:val="00061F38"/>
    <w:rsid w:val="0006285C"/>
    <w:rsid w:val="00063894"/>
    <w:rsid w:val="00064362"/>
    <w:rsid w:val="00064C5C"/>
    <w:rsid w:val="00064CBE"/>
    <w:rsid w:val="00066A81"/>
    <w:rsid w:val="00066B32"/>
    <w:rsid w:val="00066E84"/>
    <w:rsid w:val="00067818"/>
    <w:rsid w:val="00067AF6"/>
    <w:rsid w:val="00067B7C"/>
    <w:rsid w:val="00071EAC"/>
    <w:rsid w:val="00072B0D"/>
    <w:rsid w:val="00072B6F"/>
    <w:rsid w:val="00072D3D"/>
    <w:rsid w:val="00075407"/>
    <w:rsid w:val="00075BC7"/>
    <w:rsid w:val="00076310"/>
    <w:rsid w:val="0007736B"/>
    <w:rsid w:val="00077A4C"/>
    <w:rsid w:val="00081087"/>
    <w:rsid w:val="00082736"/>
    <w:rsid w:val="00082811"/>
    <w:rsid w:val="00082F7D"/>
    <w:rsid w:val="000847FD"/>
    <w:rsid w:val="00084F75"/>
    <w:rsid w:val="000852BD"/>
    <w:rsid w:val="00086259"/>
    <w:rsid w:val="00087200"/>
    <w:rsid w:val="0008747A"/>
    <w:rsid w:val="00090E14"/>
    <w:rsid w:val="0009151E"/>
    <w:rsid w:val="000922C7"/>
    <w:rsid w:val="00092934"/>
    <w:rsid w:val="0009380E"/>
    <w:rsid w:val="00093D76"/>
    <w:rsid w:val="00093DE5"/>
    <w:rsid w:val="00094A3C"/>
    <w:rsid w:val="00094E58"/>
    <w:rsid w:val="0009527D"/>
    <w:rsid w:val="0009566B"/>
    <w:rsid w:val="000959FB"/>
    <w:rsid w:val="00096222"/>
    <w:rsid w:val="000963A5"/>
    <w:rsid w:val="00096463"/>
    <w:rsid w:val="00096D89"/>
    <w:rsid w:val="00097B67"/>
    <w:rsid w:val="000A002E"/>
    <w:rsid w:val="000A0E59"/>
    <w:rsid w:val="000A107C"/>
    <w:rsid w:val="000A17E5"/>
    <w:rsid w:val="000A1919"/>
    <w:rsid w:val="000A294F"/>
    <w:rsid w:val="000A2EDF"/>
    <w:rsid w:val="000A4C3D"/>
    <w:rsid w:val="000A5133"/>
    <w:rsid w:val="000A5239"/>
    <w:rsid w:val="000B0C49"/>
    <w:rsid w:val="000B0E8F"/>
    <w:rsid w:val="000B25C1"/>
    <w:rsid w:val="000B322A"/>
    <w:rsid w:val="000B435C"/>
    <w:rsid w:val="000B456A"/>
    <w:rsid w:val="000B4D10"/>
    <w:rsid w:val="000B50D3"/>
    <w:rsid w:val="000B5C2F"/>
    <w:rsid w:val="000B640C"/>
    <w:rsid w:val="000B6AEA"/>
    <w:rsid w:val="000B72E0"/>
    <w:rsid w:val="000B7D58"/>
    <w:rsid w:val="000C0512"/>
    <w:rsid w:val="000C07FC"/>
    <w:rsid w:val="000C2330"/>
    <w:rsid w:val="000C2977"/>
    <w:rsid w:val="000C31F5"/>
    <w:rsid w:val="000C4035"/>
    <w:rsid w:val="000C4806"/>
    <w:rsid w:val="000C5513"/>
    <w:rsid w:val="000C5647"/>
    <w:rsid w:val="000C605A"/>
    <w:rsid w:val="000C6B3D"/>
    <w:rsid w:val="000C6B8F"/>
    <w:rsid w:val="000C6BFE"/>
    <w:rsid w:val="000C71A4"/>
    <w:rsid w:val="000D14C1"/>
    <w:rsid w:val="000D19AB"/>
    <w:rsid w:val="000D258D"/>
    <w:rsid w:val="000D25D4"/>
    <w:rsid w:val="000D3094"/>
    <w:rsid w:val="000D3E65"/>
    <w:rsid w:val="000D41E1"/>
    <w:rsid w:val="000D4811"/>
    <w:rsid w:val="000D5055"/>
    <w:rsid w:val="000D5515"/>
    <w:rsid w:val="000D5AC8"/>
    <w:rsid w:val="000D651F"/>
    <w:rsid w:val="000D686D"/>
    <w:rsid w:val="000E0171"/>
    <w:rsid w:val="000E0230"/>
    <w:rsid w:val="000E31BB"/>
    <w:rsid w:val="000E3F73"/>
    <w:rsid w:val="000E4420"/>
    <w:rsid w:val="000E793C"/>
    <w:rsid w:val="000F0B92"/>
    <w:rsid w:val="000F3680"/>
    <w:rsid w:val="000F38BE"/>
    <w:rsid w:val="000F560D"/>
    <w:rsid w:val="000F6476"/>
    <w:rsid w:val="001002F7"/>
    <w:rsid w:val="00100B7B"/>
    <w:rsid w:val="00101C96"/>
    <w:rsid w:val="00102E53"/>
    <w:rsid w:val="001038C7"/>
    <w:rsid w:val="001054E4"/>
    <w:rsid w:val="00105A3B"/>
    <w:rsid w:val="001114EA"/>
    <w:rsid w:val="001116C2"/>
    <w:rsid w:val="00111991"/>
    <w:rsid w:val="0011205C"/>
    <w:rsid w:val="00113788"/>
    <w:rsid w:val="0011398D"/>
    <w:rsid w:val="00117088"/>
    <w:rsid w:val="001173B2"/>
    <w:rsid w:val="00122586"/>
    <w:rsid w:val="00122E30"/>
    <w:rsid w:val="00123DAD"/>
    <w:rsid w:val="00124C6E"/>
    <w:rsid w:val="001250DD"/>
    <w:rsid w:val="00126461"/>
    <w:rsid w:val="00126E33"/>
    <w:rsid w:val="0012741A"/>
    <w:rsid w:val="001274B8"/>
    <w:rsid w:val="00133A71"/>
    <w:rsid w:val="00134836"/>
    <w:rsid w:val="00134E47"/>
    <w:rsid w:val="00135594"/>
    <w:rsid w:val="00136241"/>
    <w:rsid w:val="00137435"/>
    <w:rsid w:val="00140116"/>
    <w:rsid w:val="00140783"/>
    <w:rsid w:val="0014149A"/>
    <w:rsid w:val="0014584E"/>
    <w:rsid w:val="00150141"/>
    <w:rsid w:val="001511E2"/>
    <w:rsid w:val="00152174"/>
    <w:rsid w:val="00155124"/>
    <w:rsid w:val="0015532E"/>
    <w:rsid w:val="00155530"/>
    <w:rsid w:val="001557D0"/>
    <w:rsid w:val="0015587B"/>
    <w:rsid w:val="00156CD1"/>
    <w:rsid w:val="00161828"/>
    <w:rsid w:val="00161B86"/>
    <w:rsid w:val="00163886"/>
    <w:rsid w:val="001639FD"/>
    <w:rsid w:val="001647FC"/>
    <w:rsid w:val="00165C80"/>
    <w:rsid w:val="00165E62"/>
    <w:rsid w:val="00170562"/>
    <w:rsid w:val="001712DC"/>
    <w:rsid w:val="00172213"/>
    <w:rsid w:val="00172656"/>
    <w:rsid w:val="00172718"/>
    <w:rsid w:val="001745A1"/>
    <w:rsid w:val="00174A80"/>
    <w:rsid w:val="00176015"/>
    <w:rsid w:val="00176069"/>
    <w:rsid w:val="00176EBE"/>
    <w:rsid w:val="00177118"/>
    <w:rsid w:val="0017762F"/>
    <w:rsid w:val="001778CD"/>
    <w:rsid w:val="00180A9A"/>
    <w:rsid w:val="001810D9"/>
    <w:rsid w:val="00182EB0"/>
    <w:rsid w:val="00183879"/>
    <w:rsid w:val="001838F6"/>
    <w:rsid w:val="00183C40"/>
    <w:rsid w:val="00184FE1"/>
    <w:rsid w:val="00185708"/>
    <w:rsid w:val="001860AB"/>
    <w:rsid w:val="001860C7"/>
    <w:rsid w:val="0018612B"/>
    <w:rsid w:val="00186596"/>
    <w:rsid w:val="00190F48"/>
    <w:rsid w:val="00193AB7"/>
    <w:rsid w:val="00194F97"/>
    <w:rsid w:val="00195170"/>
    <w:rsid w:val="00195BE2"/>
    <w:rsid w:val="00195FD0"/>
    <w:rsid w:val="001967D8"/>
    <w:rsid w:val="001A1826"/>
    <w:rsid w:val="001A2775"/>
    <w:rsid w:val="001A36F1"/>
    <w:rsid w:val="001A426F"/>
    <w:rsid w:val="001A44EC"/>
    <w:rsid w:val="001B2207"/>
    <w:rsid w:val="001B3A22"/>
    <w:rsid w:val="001B3CE8"/>
    <w:rsid w:val="001B3D59"/>
    <w:rsid w:val="001B5491"/>
    <w:rsid w:val="001B691C"/>
    <w:rsid w:val="001B71BB"/>
    <w:rsid w:val="001B7B6B"/>
    <w:rsid w:val="001C0515"/>
    <w:rsid w:val="001C06F3"/>
    <w:rsid w:val="001C093D"/>
    <w:rsid w:val="001C0A0F"/>
    <w:rsid w:val="001C0EBF"/>
    <w:rsid w:val="001C1A41"/>
    <w:rsid w:val="001C2852"/>
    <w:rsid w:val="001C39D2"/>
    <w:rsid w:val="001C3CF4"/>
    <w:rsid w:val="001C5254"/>
    <w:rsid w:val="001C581D"/>
    <w:rsid w:val="001C5C41"/>
    <w:rsid w:val="001C5F7D"/>
    <w:rsid w:val="001C639F"/>
    <w:rsid w:val="001C6CE5"/>
    <w:rsid w:val="001D04DB"/>
    <w:rsid w:val="001D0881"/>
    <w:rsid w:val="001D095B"/>
    <w:rsid w:val="001D10CE"/>
    <w:rsid w:val="001D1137"/>
    <w:rsid w:val="001D278B"/>
    <w:rsid w:val="001D2DF3"/>
    <w:rsid w:val="001D46A0"/>
    <w:rsid w:val="001D4716"/>
    <w:rsid w:val="001D5980"/>
    <w:rsid w:val="001D5F05"/>
    <w:rsid w:val="001D66B4"/>
    <w:rsid w:val="001D791E"/>
    <w:rsid w:val="001E0A47"/>
    <w:rsid w:val="001E0ED6"/>
    <w:rsid w:val="001E204A"/>
    <w:rsid w:val="001E7374"/>
    <w:rsid w:val="001E78BF"/>
    <w:rsid w:val="001E7BFA"/>
    <w:rsid w:val="001F1C33"/>
    <w:rsid w:val="001F4465"/>
    <w:rsid w:val="001F4C47"/>
    <w:rsid w:val="001F4DD1"/>
    <w:rsid w:val="001F4FDD"/>
    <w:rsid w:val="001F5D9D"/>
    <w:rsid w:val="001F622E"/>
    <w:rsid w:val="001F70E4"/>
    <w:rsid w:val="00200AAD"/>
    <w:rsid w:val="002015EE"/>
    <w:rsid w:val="00201C0D"/>
    <w:rsid w:val="00201D14"/>
    <w:rsid w:val="002027D3"/>
    <w:rsid w:val="00202BBC"/>
    <w:rsid w:val="00203A6D"/>
    <w:rsid w:val="00204A53"/>
    <w:rsid w:val="00204DE7"/>
    <w:rsid w:val="00204F04"/>
    <w:rsid w:val="00205801"/>
    <w:rsid w:val="002058AC"/>
    <w:rsid w:val="00205A75"/>
    <w:rsid w:val="00205E04"/>
    <w:rsid w:val="0020715C"/>
    <w:rsid w:val="002073B4"/>
    <w:rsid w:val="002077C8"/>
    <w:rsid w:val="00207FB3"/>
    <w:rsid w:val="00211BC2"/>
    <w:rsid w:val="00212666"/>
    <w:rsid w:val="00215058"/>
    <w:rsid w:val="00215269"/>
    <w:rsid w:val="00215D83"/>
    <w:rsid w:val="0021678E"/>
    <w:rsid w:val="002205E8"/>
    <w:rsid w:val="0022080B"/>
    <w:rsid w:val="002223BB"/>
    <w:rsid w:val="002230AE"/>
    <w:rsid w:val="002230C4"/>
    <w:rsid w:val="00223539"/>
    <w:rsid w:val="00223560"/>
    <w:rsid w:val="00223CE3"/>
    <w:rsid w:val="0022481A"/>
    <w:rsid w:val="002251D8"/>
    <w:rsid w:val="00227628"/>
    <w:rsid w:val="0023088C"/>
    <w:rsid w:val="00231F1C"/>
    <w:rsid w:val="002359B6"/>
    <w:rsid w:val="00235A19"/>
    <w:rsid w:val="00236238"/>
    <w:rsid w:val="0023699C"/>
    <w:rsid w:val="00237D38"/>
    <w:rsid w:val="002409B9"/>
    <w:rsid w:val="00240A64"/>
    <w:rsid w:val="0024118A"/>
    <w:rsid w:val="002424FD"/>
    <w:rsid w:val="00242C7D"/>
    <w:rsid w:val="00243C70"/>
    <w:rsid w:val="00243CC7"/>
    <w:rsid w:val="00244593"/>
    <w:rsid w:val="00247574"/>
    <w:rsid w:val="00247995"/>
    <w:rsid w:val="002479A5"/>
    <w:rsid w:val="00250101"/>
    <w:rsid w:val="00250103"/>
    <w:rsid w:val="00250E28"/>
    <w:rsid w:val="00251312"/>
    <w:rsid w:val="00252537"/>
    <w:rsid w:val="00254618"/>
    <w:rsid w:val="002546C6"/>
    <w:rsid w:val="00255383"/>
    <w:rsid w:val="00255A01"/>
    <w:rsid w:val="002560E7"/>
    <w:rsid w:val="00256ACD"/>
    <w:rsid w:val="0025709D"/>
    <w:rsid w:val="002575FB"/>
    <w:rsid w:val="00257B6F"/>
    <w:rsid w:val="00257F9C"/>
    <w:rsid w:val="00260613"/>
    <w:rsid w:val="00260924"/>
    <w:rsid w:val="00260B4D"/>
    <w:rsid w:val="00262067"/>
    <w:rsid w:val="002630FC"/>
    <w:rsid w:val="002639BA"/>
    <w:rsid w:val="00263C2B"/>
    <w:rsid w:val="00264C1D"/>
    <w:rsid w:val="00264DF3"/>
    <w:rsid w:val="00266512"/>
    <w:rsid w:val="002667CB"/>
    <w:rsid w:val="00266B53"/>
    <w:rsid w:val="0027018A"/>
    <w:rsid w:val="00272E16"/>
    <w:rsid w:val="00273455"/>
    <w:rsid w:val="002734FF"/>
    <w:rsid w:val="00273A82"/>
    <w:rsid w:val="002742BA"/>
    <w:rsid w:val="00275213"/>
    <w:rsid w:val="0027531D"/>
    <w:rsid w:val="00275369"/>
    <w:rsid w:val="00275CA9"/>
    <w:rsid w:val="002766B9"/>
    <w:rsid w:val="002769A9"/>
    <w:rsid w:val="00276F49"/>
    <w:rsid w:val="00277234"/>
    <w:rsid w:val="002804C5"/>
    <w:rsid w:val="00280638"/>
    <w:rsid w:val="00280B3C"/>
    <w:rsid w:val="00284878"/>
    <w:rsid w:val="002851BE"/>
    <w:rsid w:val="00286C41"/>
    <w:rsid w:val="002877E3"/>
    <w:rsid w:val="00287A17"/>
    <w:rsid w:val="00290C43"/>
    <w:rsid w:val="00290D4A"/>
    <w:rsid w:val="0029176B"/>
    <w:rsid w:val="00291A64"/>
    <w:rsid w:val="00292C8F"/>
    <w:rsid w:val="00293E90"/>
    <w:rsid w:val="0029400C"/>
    <w:rsid w:val="00294A49"/>
    <w:rsid w:val="00295168"/>
    <w:rsid w:val="00296096"/>
    <w:rsid w:val="00297D7A"/>
    <w:rsid w:val="00297F3A"/>
    <w:rsid w:val="002A046C"/>
    <w:rsid w:val="002A0A22"/>
    <w:rsid w:val="002A1A02"/>
    <w:rsid w:val="002A204F"/>
    <w:rsid w:val="002A348F"/>
    <w:rsid w:val="002A3877"/>
    <w:rsid w:val="002A3A5B"/>
    <w:rsid w:val="002A425E"/>
    <w:rsid w:val="002A4710"/>
    <w:rsid w:val="002A47F9"/>
    <w:rsid w:val="002A4FC8"/>
    <w:rsid w:val="002A55FD"/>
    <w:rsid w:val="002A61EA"/>
    <w:rsid w:val="002A63CA"/>
    <w:rsid w:val="002B1E64"/>
    <w:rsid w:val="002B437D"/>
    <w:rsid w:val="002B7DA5"/>
    <w:rsid w:val="002C0A6C"/>
    <w:rsid w:val="002C17E6"/>
    <w:rsid w:val="002C1E9B"/>
    <w:rsid w:val="002C1F2E"/>
    <w:rsid w:val="002C2700"/>
    <w:rsid w:val="002C3089"/>
    <w:rsid w:val="002C3584"/>
    <w:rsid w:val="002C3B54"/>
    <w:rsid w:val="002C42FD"/>
    <w:rsid w:val="002C437F"/>
    <w:rsid w:val="002C487B"/>
    <w:rsid w:val="002C5CCC"/>
    <w:rsid w:val="002C780F"/>
    <w:rsid w:val="002C7A0B"/>
    <w:rsid w:val="002D0CBD"/>
    <w:rsid w:val="002D0CC2"/>
    <w:rsid w:val="002D0D89"/>
    <w:rsid w:val="002D1DE8"/>
    <w:rsid w:val="002D3094"/>
    <w:rsid w:val="002D42B8"/>
    <w:rsid w:val="002D5713"/>
    <w:rsid w:val="002D5C58"/>
    <w:rsid w:val="002D6247"/>
    <w:rsid w:val="002D6F18"/>
    <w:rsid w:val="002E043F"/>
    <w:rsid w:val="002E197B"/>
    <w:rsid w:val="002E45C5"/>
    <w:rsid w:val="002E4C87"/>
    <w:rsid w:val="002E54ED"/>
    <w:rsid w:val="002E7F8E"/>
    <w:rsid w:val="002F1DFC"/>
    <w:rsid w:val="002F23B8"/>
    <w:rsid w:val="002F249A"/>
    <w:rsid w:val="002F35EE"/>
    <w:rsid w:val="002F49AF"/>
    <w:rsid w:val="002F4C9A"/>
    <w:rsid w:val="002F4D12"/>
    <w:rsid w:val="002F53C3"/>
    <w:rsid w:val="002F62DC"/>
    <w:rsid w:val="002F6B86"/>
    <w:rsid w:val="003001B7"/>
    <w:rsid w:val="00300F28"/>
    <w:rsid w:val="00302987"/>
    <w:rsid w:val="00303C2C"/>
    <w:rsid w:val="00303CF5"/>
    <w:rsid w:val="00303EFB"/>
    <w:rsid w:val="00304C42"/>
    <w:rsid w:val="003055CA"/>
    <w:rsid w:val="00306659"/>
    <w:rsid w:val="00306B6C"/>
    <w:rsid w:val="0030707E"/>
    <w:rsid w:val="003072F1"/>
    <w:rsid w:val="00310C1F"/>
    <w:rsid w:val="00311771"/>
    <w:rsid w:val="00311E86"/>
    <w:rsid w:val="00313D66"/>
    <w:rsid w:val="003143D0"/>
    <w:rsid w:val="00314DC9"/>
    <w:rsid w:val="003151B3"/>
    <w:rsid w:val="003153DE"/>
    <w:rsid w:val="00321401"/>
    <w:rsid w:val="00321613"/>
    <w:rsid w:val="00322ABB"/>
    <w:rsid w:val="00322FE7"/>
    <w:rsid w:val="003238C6"/>
    <w:rsid w:val="003247C8"/>
    <w:rsid w:val="003255F6"/>
    <w:rsid w:val="003257EA"/>
    <w:rsid w:val="00325C41"/>
    <w:rsid w:val="00325EA6"/>
    <w:rsid w:val="003261A9"/>
    <w:rsid w:val="00327D95"/>
    <w:rsid w:val="00327E48"/>
    <w:rsid w:val="0033000A"/>
    <w:rsid w:val="003322DC"/>
    <w:rsid w:val="0033240B"/>
    <w:rsid w:val="00333F4F"/>
    <w:rsid w:val="00334D99"/>
    <w:rsid w:val="00335BCD"/>
    <w:rsid w:val="00335F9C"/>
    <w:rsid w:val="003379DD"/>
    <w:rsid w:val="00342027"/>
    <w:rsid w:val="003422FA"/>
    <w:rsid w:val="00343244"/>
    <w:rsid w:val="00343332"/>
    <w:rsid w:val="0034347B"/>
    <w:rsid w:val="00343611"/>
    <w:rsid w:val="0034501E"/>
    <w:rsid w:val="00346092"/>
    <w:rsid w:val="00347590"/>
    <w:rsid w:val="00350EE2"/>
    <w:rsid w:val="00351343"/>
    <w:rsid w:val="00351921"/>
    <w:rsid w:val="0035370F"/>
    <w:rsid w:val="00353FEB"/>
    <w:rsid w:val="003543CE"/>
    <w:rsid w:val="003550BC"/>
    <w:rsid w:val="003561DF"/>
    <w:rsid w:val="00356C2C"/>
    <w:rsid w:val="003602FD"/>
    <w:rsid w:val="00362CF7"/>
    <w:rsid w:val="003637AB"/>
    <w:rsid w:val="00363B75"/>
    <w:rsid w:val="003640B9"/>
    <w:rsid w:val="00364B91"/>
    <w:rsid w:val="00364FDE"/>
    <w:rsid w:val="00365095"/>
    <w:rsid w:val="00365EEF"/>
    <w:rsid w:val="0036685C"/>
    <w:rsid w:val="00366A41"/>
    <w:rsid w:val="003674B6"/>
    <w:rsid w:val="00367BEE"/>
    <w:rsid w:val="0037160E"/>
    <w:rsid w:val="0037249A"/>
    <w:rsid w:val="003739EC"/>
    <w:rsid w:val="0037755F"/>
    <w:rsid w:val="003822A8"/>
    <w:rsid w:val="00382428"/>
    <w:rsid w:val="00382EA4"/>
    <w:rsid w:val="00384E28"/>
    <w:rsid w:val="003870CB"/>
    <w:rsid w:val="00387C27"/>
    <w:rsid w:val="0039027E"/>
    <w:rsid w:val="00390E90"/>
    <w:rsid w:val="003913E8"/>
    <w:rsid w:val="00392C0A"/>
    <w:rsid w:val="003937E4"/>
    <w:rsid w:val="003944A8"/>
    <w:rsid w:val="003945E2"/>
    <w:rsid w:val="00394A82"/>
    <w:rsid w:val="00394FDF"/>
    <w:rsid w:val="003A0342"/>
    <w:rsid w:val="003A2462"/>
    <w:rsid w:val="003A2EB2"/>
    <w:rsid w:val="003A301F"/>
    <w:rsid w:val="003A39E6"/>
    <w:rsid w:val="003A47DF"/>
    <w:rsid w:val="003A4868"/>
    <w:rsid w:val="003A5D9F"/>
    <w:rsid w:val="003A5EE4"/>
    <w:rsid w:val="003A7F06"/>
    <w:rsid w:val="003A7F0C"/>
    <w:rsid w:val="003B11C8"/>
    <w:rsid w:val="003B2BB0"/>
    <w:rsid w:val="003B2DB9"/>
    <w:rsid w:val="003B3E14"/>
    <w:rsid w:val="003B4176"/>
    <w:rsid w:val="003B5500"/>
    <w:rsid w:val="003C130D"/>
    <w:rsid w:val="003C30A5"/>
    <w:rsid w:val="003C333F"/>
    <w:rsid w:val="003C463B"/>
    <w:rsid w:val="003C5FA4"/>
    <w:rsid w:val="003C62D2"/>
    <w:rsid w:val="003C66DD"/>
    <w:rsid w:val="003C69B1"/>
    <w:rsid w:val="003C6A3D"/>
    <w:rsid w:val="003C6B79"/>
    <w:rsid w:val="003C74F0"/>
    <w:rsid w:val="003C7AFD"/>
    <w:rsid w:val="003D0DF6"/>
    <w:rsid w:val="003D0E98"/>
    <w:rsid w:val="003D1097"/>
    <w:rsid w:val="003D1A62"/>
    <w:rsid w:val="003D2C10"/>
    <w:rsid w:val="003D4052"/>
    <w:rsid w:val="003D47E6"/>
    <w:rsid w:val="003D4863"/>
    <w:rsid w:val="003D4BAE"/>
    <w:rsid w:val="003D5C69"/>
    <w:rsid w:val="003D6015"/>
    <w:rsid w:val="003D60DF"/>
    <w:rsid w:val="003D6282"/>
    <w:rsid w:val="003D6B70"/>
    <w:rsid w:val="003D7A90"/>
    <w:rsid w:val="003D7C4F"/>
    <w:rsid w:val="003E09C9"/>
    <w:rsid w:val="003E1148"/>
    <w:rsid w:val="003E1FDF"/>
    <w:rsid w:val="003E2940"/>
    <w:rsid w:val="003E3DE9"/>
    <w:rsid w:val="003E4743"/>
    <w:rsid w:val="003E51D9"/>
    <w:rsid w:val="003E621A"/>
    <w:rsid w:val="003E6B11"/>
    <w:rsid w:val="003E6D25"/>
    <w:rsid w:val="003E6F86"/>
    <w:rsid w:val="003E7B59"/>
    <w:rsid w:val="003E7D0E"/>
    <w:rsid w:val="003F048D"/>
    <w:rsid w:val="003F3290"/>
    <w:rsid w:val="003F3D31"/>
    <w:rsid w:val="003F410F"/>
    <w:rsid w:val="003F486E"/>
    <w:rsid w:val="003F4F8B"/>
    <w:rsid w:val="003F6B6F"/>
    <w:rsid w:val="003F7D02"/>
    <w:rsid w:val="003F7EE0"/>
    <w:rsid w:val="00400625"/>
    <w:rsid w:val="0040256F"/>
    <w:rsid w:val="0040325E"/>
    <w:rsid w:val="00404EA8"/>
    <w:rsid w:val="00405141"/>
    <w:rsid w:val="0040548D"/>
    <w:rsid w:val="00406CF4"/>
    <w:rsid w:val="00407A7B"/>
    <w:rsid w:val="00410E8C"/>
    <w:rsid w:val="00411458"/>
    <w:rsid w:val="00412A94"/>
    <w:rsid w:val="004139FC"/>
    <w:rsid w:val="00413B4F"/>
    <w:rsid w:val="004142B9"/>
    <w:rsid w:val="00416629"/>
    <w:rsid w:val="00416A47"/>
    <w:rsid w:val="00420208"/>
    <w:rsid w:val="004204D2"/>
    <w:rsid w:val="00420641"/>
    <w:rsid w:val="00420CD1"/>
    <w:rsid w:val="0042144B"/>
    <w:rsid w:val="004216BC"/>
    <w:rsid w:val="0042452D"/>
    <w:rsid w:val="004263DB"/>
    <w:rsid w:val="004266A0"/>
    <w:rsid w:val="00426C10"/>
    <w:rsid w:val="004274E7"/>
    <w:rsid w:val="00427580"/>
    <w:rsid w:val="00427CE9"/>
    <w:rsid w:val="00427E4E"/>
    <w:rsid w:val="004303EA"/>
    <w:rsid w:val="0043104D"/>
    <w:rsid w:val="0043110B"/>
    <w:rsid w:val="004318C0"/>
    <w:rsid w:val="00431E7E"/>
    <w:rsid w:val="00432106"/>
    <w:rsid w:val="0043257F"/>
    <w:rsid w:val="0043278B"/>
    <w:rsid w:val="00432FE0"/>
    <w:rsid w:val="004340C9"/>
    <w:rsid w:val="00436866"/>
    <w:rsid w:val="004368D9"/>
    <w:rsid w:val="00436A4A"/>
    <w:rsid w:val="004379AB"/>
    <w:rsid w:val="00437D27"/>
    <w:rsid w:val="00440491"/>
    <w:rsid w:val="00440C1C"/>
    <w:rsid w:val="004414CA"/>
    <w:rsid w:val="00443031"/>
    <w:rsid w:val="004449AE"/>
    <w:rsid w:val="004462D9"/>
    <w:rsid w:val="00446C07"/>
    <w:rsid w:val="00447D34"/>
    <w:rsid w:val="00450607"/>
    <w:rsid w:val="0045176E"/>
    <w:rsid w:val="004517A4"/>
    <w:rsid w:val="00451B37"/>
    <w:rsid w:val="00452184"/>
    <w:rsid w:val="00452A6A"/>
    <w:rsid w:val="00452AAD"/>
    <w:rsid w:val="00453567"/>
    <w:rsid w:val="0045465A"/>
    <w:rsid w:val="00454C15"/>
    <w:rsid w:val="0045517D"/>
    <w:rsid w:val="00455C3D"/>
    <w:rsid w:val="00456875"/>
    <w:rsid w:val="004579F5"/>
    <w:rsid w:val="00457D0F"/>
    <w:rsid w:val="0046109C"/>
    <w:rsid w:val="00462C23"/>
    <w:rsid w:val="00463BFC"/>
    <w:rsid w:val="00463EB1"/>
    <w:rsid w:val="0046487D"/>
    <w:rsid w:val="00465313"/>
    <w:rsid w:val="00465623"/>
    <w:rsid w:val="00465EF8"/>
    <w:rsid w:val="00466F3A"/>
    <w:rsid w:val="00471D20"/>
    <w:rsid w:val="00472F9E"/>
    <w:rsid w:val="00473902"/>
    <w:rsid w:val="0047444F"/>
    <w:rsid w:val="004744A2"/>
    <w:rsid w:val="00480F40"/>
    <w:rsid w:val="0048184D"/>
    <w:rsid w:val="00481D78"/>
    <w:rsid w:val="004830E8"/>
    <w:rsid w:val="0048388A"/>
    <w:rsid w:val="00484FAF"/>
    <w:rsid w:val="00485327"/>
    <w:rsid w:val="00485AEA"/>
    <w:rsid w:val="00485CA2"/>
    <w:rsid w:val="00486181"/>
    <w:rsid w:val="00486995"/>
    <w:rsid w:val="004879EF"/>
    <w:rsid w:val="00487D81"/>
    <w:rsid w:val="00491C04"/>
    <w:rsid w:val="0049247C"/>
    <w:rsid w:val="0049297E"/>
    <w:rsid w:val="00492E0D"/>
    <w:rsid w:val="004931E8"/>
    <w:rsid w:val="0049342E"/>
    <w:rsid w:val="0049390F"/>
    <w:rsid w:val="004952EE"/>
    <w:rsid w:val="00496D98"/>
    <w:rsid w:val="00497973"/>
    <w:rsid w:val="004A02D9"/>
    <w:rsid w:val="004A0D83"/>
    <w:rsid w:val="004A1E39"/>
    <w:rsid w:val="004A23BB"/>
    <w:rsid w:val="004A31FF"/>
    <w:rsid w:val="004A3311"/>
    <w:rsid w:val="004A3840"/>
    <w:rsid w:val="004A438D"/>
    <w:rsid w:val="004A4D5C"/>
    <w:rsid w:val="004A4E82"/>
    <w:rsid w:val="004A59EB"/>
    <w:rsid w:val="004A789B"/>
    <w:rsid w:val="004B013A"/>
    <w:rsid w:val="004B033C"/>
    <w:rsid w:val="004B0679"/>
    <w:rsid w:val="004B082C"/>
    <w:rsid w:val="004B1170"/>
    <w:rsid w:val="004B1E28"/>
    <w:rsid w:val="004B2EF8"/>
    <w:rsid w:val="004B412B"/>
    <w:rsid w:val="004B46A7"/>
    <w:rsid w:val="004B4E1F"/>
    <w:rsid w:val="004B56CF"/>
    <w:rsid w:val="004B64A6"/>
    <w:rsid w:val="004B66AF"/>
    <w:rsid w:val="004B7860"/>
    <w:rsid w:val="004B7CF8"/>
    <w:rsid w:val="004C0EC9"/>
    <w:rsid w:val="004C2273"/>
    <w:rsid w:val="004C33FE"/>
    <w:rsid w:val="004C3A36"/>
    <w:rsid w:val="004C4119"/>
    <w:rsid w:val="004C4370"/>
    <w:rsid w:val="004C638F"/>
    <w:rsid w:val="004C68C6"/>
    <w:rsid w:val="004C71DE"/>
    <w:rsid w:val="004D032F"/>
    <w:rsid w:val="004D1B1C"/>
    <w:rsid w:val="004D1CB2"/>
    <w:rsid w:val="004D321B"/>
    <w:rsid w:val="004D339C"/>
    <w:rsid w:val="004D55BD"/>
    <w:rsid w:val="004D57B2"/>
    <w:rsid w:val="004D5C9D"/>
    <w:rsid w:val="004D5E23"/>
    <w:rsid w:val="004D6055"/>
    <w:rsid w:val="004D605B"/>
    <w:rsid w:val="004D73F2"/>
    <w:rsid w:val="004E16DD"/>
    <w:rsid w:val="004E210E"/>
    <w:rsid w:val="004E21FC"/>
    <w:rsid w:val="004E2579"/>
    <w:rsid w:val="004E375C"/>
    <w:rsid w:val="004E4C07"/>
    <w:rsid w:val="004E5E54"/>
    <w:rsid w:val="004E64CA"/>
    <w:rsid w:val="004E76B8"/>
    <w:rsid w:val="004E76DE"/>
    <w:rsid w:val="004F1778"/>
    <w:rsid w:val="004F1EB5"/>
    <w:rsid w:val="004F2AF9"/>
    <w:rsid w:val="004F3060"/>
    <w:rsid w:val="004F450B"/>
    <w:rsid w:val="004F55D7"/>
    <w:rsid w:val="004F5E77"/>
    <w:rsid w:val="004F7CD9"/>
    <w:rsid w:val="00500C72"/>
    <w:rsid w:val="00500EE6"/>
    <w:rsid w:val="00501151"/>
    <w:rsid w:val="005014A7"/>
    <w:rsid w:val="00501F96"/>
    <w:rsid w:val="00502775"/>
    <w:rsid w:val="00504D89"/>
    <w:rsid w:val="00507506"/>
    <w:rsid w:val="0051183F"/>
    <w:rsid w:val="00511F10"/>
    <w:rsid w:val="00512E30"/>
    <w:rsid w:val="00512EAB"/>
    <w:rsid w:val="0051352E"/>
    <w:rsid w:val="00514327"/>
    <w:rsid w:val="00514537"/>
    <w:rsid w:val="00514B12"/>
    <w:rsid w:val="00514B4E"/>
    <w:rsid w:val="005152BD"/>
    <w:rsid w:val="00516AD3"/>
    <w:rsid w:val="00517699"/>
    <w:rsid w:val="00521D90"/>
    <w:rsid w:val="00521F43"/>
    <w:rsid w:val="0052286C"/>
    <w:rsid w:val="0052375A"/>
    <w:rsid w:val="00523A66"/>
    <w:rsid w:val="0052531C"/>
    <w:rsid w:val="00526412"/>
    <w:rsid w:val="005268C5"/>
    <w:rsid w:val="005272B1"/>
    <w:rsid w:val="00531B1D"/>
    <w:rsid w:val="00533C2C"/>
    <w:rsid w:val="005348B6"/>
    <w:rsid w:val="00534A34"/>
    <w:rsid w:val="005357CD"/>
    <w:rsid w:val="0053798B"/>
    <w:rsid w:val="00540CA5"/>
    <w:rsid w:val="0054109C"/>
    <w:rsid w:val="0054156D"/>
    <w:rsid w:val="00542E6D"/>
    <w:rsid w:val="00543867"/>
    <w:rsid w:val="005462E9"/>
    <w:rsid w:val="005464C5"/>
    <w:rsid w:val="00547C6B"/>
    <w:rsid w:val="00550E56"/>
    <w:rsid w:val="00551909"/>
    <w:rsid w:val="00552CBD"/>
    <w:rsid w:val="00553176"/>
    <w:rsid w:val="00553EE5"/>
    <w:rsid w:val="00554B4B"/>
    <w:rsid w:val="0055522F"/>
    <w:rsid w:val="005560E0"/>
    <w:rsid w:val="00556312"/>
    <w:rsid w:val="0055635D"/>
    <w:rsid w:val="00560B62"/>
    <w:rsid w:val="005618D1"/>
    <w:rsid w:val="005626F5"/>
    <w:rsid w:val="00562A76"/>
    <w:rsid w:val="0056387A"/>
    <w:rsid w:val="00563915"/>
    <w:rsid w:val="00563B46"/>
    <w:rsid w:val="00563E36"/>
    <w:rsid w:val="005655C5"/>
    <w:rsid w:val="005659F2"/>
    <w:rsid w:val="00565FBD"/>
    <w:rsid w:val="00566075"/>
    <w:rsid w:val="0056745F"/>
    <w:rsid w:val="00567FBC"/>
    <w:rsid w:val="00571992"/>
    <w:rsid w:val="00571E2B"/>
    <w:rsid w:val="00573A2D"/>
    <w:rsid w:val="0057469E"/>
    <w:rsid w:val="00575835"/>
    <w:rsid w:val="00576382"/>
    <w:rsid w:val="00576554"/>
    <w:rsid w:val="00577544"/>
    <w:rsid w:val="00577E47"/>
    <w:rsid w:val="00580819"/>
    <w:rsid w:val="00580BA3"/>
    <w:rsid w:val="0058163B"/>
    <w:rsid w:val="00583274"/>
    <w:rsid w:val="005842D5"/>
    <w:rsid w:val="00585417"/>
    <w:rsid w:val="00585595"/>
    <w:rsid w:val="00585A47"/>
    <w:rsid w:val="00585CAB"/>
    <w:rsid w:val="00585D13"/>
    <w:rsid w:val="00586E8A"/>
    <w:rsid w:val="0058762D"/>
    <w:rsid w:val="0059029E"/>
    <w:rsid w:val="005905D8"/>
    <w:rsid w:val="0059167C"/>
    <w:rsid w:val="00591943"/>
    <w:rsid w:val="00591E76"/>
    <w:rsid w:val="00593876"/>
    <w:rsid w:val="005976CA"/>
    <w:rsid w:val="005979A6"/>
    <w:rsid w:val="00597B36"/>
    <w:rsid w:val="00597FB6"/>
    <w:rsid w:val="005A02B3"/>
    <w:rsid w:val="005A06C2"/>
    <w:rsid w:val="005A0AB6"/>
    <w:rsid w:val="005A152E"/>
    <w:rsid w:val="005A2371"/>
    <w:rsid w:val="005A3FCC"/>
    <w:rsid w:val="005A4242"/>
    <w:rsid w:val="005A449C"/>
    <w:rsid w:val="005A4D61"/>
    <w:rsid w:val="005A54E2"/>
    <w:rsid w:val="005A60C9"/>
    <w:rsid w:val="005A6396"/>
    <w:rsid w:val="005A6C65"/>
    <w:rsid w:val="005A7344"/>
    <w:rsid w:val="005A746B"/>
    <w:rsid w:val="005B010E"/>
    <w:rsid w:val="005B1B3B"/>
    <w:rsid w:val="005B2713"/>
    <w:rsid w:val="005B3C8E"/>
    <w:rsid w:val="005B7539"/>
    <w:rsid w:val="005C0F55"/>
    <w:rsid w:val="005C20CA"/>
    <w:rsid w:val="005C2A58"/>
    <w:rsid w:val="005C3651"/>
    <w:rsid w:val="005C414D"/>
    <w:rsid w:val="005C4C68"/>
    <w:rsid w:val="005C53B0"/>
    <w:rsid w:val="005C5B45"/>
    <w:rsid w:val="005C732B"/>
    <w:rsid w:val="005C7711"/>
    <w:rsid w:val="005D221A"/>
    <w:rsid w:val="005D4039"/>
    <w:rsid w:val="005D4327"/>
    <w:rsid w:val="005D6DFD"/>
    <w:rsid w:val="005D7327"/>
    <w:rsid w:val="005D7EA7"/>
    <w:rsid w:val="005E0099"/>
    <w:rsid w:val="005E026B"/>
    <w:rsid w:val="005E15DE"/>
    <w:rsid w:val="005E184A"/>
    <w:rsid w:val="005E31F2"/>
    <w:rsid w:val="005E400A"/>
    <w:rsid w:val="005E46E9"/>
    <w:rsid w:val="005E586E"/>
    <w:rsid w:val="005E5E84"/>
    <w:rsid w:val="005E6266"/>
    <w:rsid w:val="005E645F"/>
    <w:rsid w:val="005E7028"/>
    <w:rsid w:val="005E7277"/>
    <w:rsid w:val="005F0EA8"/>
    <w:rsid w:val="005F157F"/>
    <w:rsid w:val="005F1B31"/>
    <w:rsid w:val="005F1F4D"/>
    <w:rsid w:val="005F30EA"/>
    <w:rsid w:val="005F3C19"/>
    <w:rsid w:val="005F4FBD"/>
    <w:rsid w:val="005F54FD"/>
    <w:rsid w:val="005F6300"/>
    <w:rsid w:val="005F6590"/>
    <w:rsid w:val="005F6B65"/>
    <w:rsid w:val="005F6DD0"/>
    <w:rsid w:val="005F72A6"/>
    <w:rsid w:val="005F74A4"/>
    <w:rsid w:val="005F7E7A"/>
    <w:rsid w:val="006000A7"/>
    <w:rsid w:val="00600A1E"/>
    <w:rsid w:val="00601191"/>
    <w:rsid w:val="006013B5"/>
    <w:rsid w:val="006015A2"/>
    <w:rsid w:val="00601AAF"/>
    <w:rsid w:val="00602575"/>
    <w:rsid w:val="0060279F"/>
    <w:rsid w:val="00603BA3"/>
    <w:rsid w:val="0060753A"/>
    <w:rsid w:val="00607ADD"/>
    <w:rsid w:val="00611A0D"/>
    <w:rsid w:val="00611C4D"/>
    <w:rsid w:val="00612789"/>
    <w:rsid w:val="0061427D"/>
    <w:rsid w:val="006143EF"/>
    <w:rsid w:val="006148A3"/>
    <w:rsid w:val="00616A08"/>
    <w:rsid w:val="0061792A"/>
    <w:rsid w:val="0062030B"/>
    <w:rsid w:val="00622E9F"/>
    <w:rsid w:val="00623056"/>
    <w:rsid w:val="00624656"/>
    <w:rsid w:val="00625797"/>
    <w:rsid w:val="00626545"/>
    <w:rsid w:val="006269B8"/>
    <w:rsid w:val="00626C15"/>
    <w:rsid w:val="00627377"/>
    <w:rsid w:val="00630241"/>
    <w:rsid w:val="00630C9E"/>
    <w:rsid w:val="00632E9F"/>
    <w:rsid w:val="00633D7E"/>
    <w:rsid w:val="00634225"/>
    <w:rsid w:val="00634B11"/>
    <w:rsid w:val="00635407"/>
    <w:rsid w:val="006368D0"/>
    <w:rsid w:val="006403FA"/>
    <w:rsid w:val="00643402"/>
    <w:rsid w:val="0064443B"/>
    <w:rsid w:val="006447E7"/>
    <w:rsid w:val="0064519E"/>
    <w:rsid w:val="00646054"/>
    <w:rsid w:val="006475EF"/>
    <w:rsid w:val="0064791D"/>
    <w:rsid w:val="00650663"/>
    <w:rsid w:val="00652A48"/>
    <w:rsid w:val="006548EA"/>
    <w:rsid w:val="0065510E"/>
    <w:rsid w:val="00656089"/>
    <w:rsid w:val="006570B9"/>
    <w:rsid w:val="00657AB2"/>
    <w:rsid w:val="00660E70"/>
    <w:rsid w:val="00661AC0"/>
    <w:rsid w:val="00661E82"/>
    <w:rsid w:val="00662602"/>
    <w:rsid w:val="00663944"/>
    <w:rsid w:val="00665B0D"/>
    <w:rsid w:val="00665E18"/>
    <w:rsid w:val="0066625F"/>
    <w:rsid w:val="00667FF0"/>
    <w:rsid w:val="00670389"/>
    <w:rsid w:val="006706CC"/>
    <w:rsid w:val="00670708"/>
    <w:rsid w:val="00670AAF"/>
    <w:rsid w:val="00670C9F"/>
    <w:rsid w:val="00671375"/>
    <w:rsid w:val="00672AB0"/>
    <w:rsid w:val="00672F4D"/>
    <w:rsid w:val="00673431"/>
    <w:rsid w:val="0067423D"/>
    <w:rsid w:val="00674D65"/>
    <w:rsid w:val="00675948"/>
    <w:rsid w:val="00675B8E"/>
    <w:rsid w:val="0067615F"/>
    <w:rsid w:val="00677B7E"/>
    <w:rsid w:val="0068011F"/>
    <w:rsid w:val="00680547"/>
    <w:rsid w:val="00681465"/>
    <w:rsid w:val="006816FF"/>
    <w:rsid w:val="00683CBA"/>
    <w:rsid w:val="0068504E"/>
    <w:rsid w:val="00685705"/>
    <w:rsid w:val="00687126"/>
    <w:rsid w:val="00687DF2"/>
    <w:rsid w:val="00690A5E"/>
    <w:rsid w:val="0069175C"/>
    <w:rsid w:val="00691962"/>
    <w:rsid w:val="00692BFF"/>
    <w:rsid w:val="00693327"/>
    <w:rsid w:val="0069379C"/>
    <w:rsid w:val="006937CD"/>
    <w:rsid w:val="006942D4"/>
    <w:rsid w:val="00695CC9"/>
    <w:rsid w:val="006961D9"/>
    <w:rsid w:val="0069663E"/>
    <w:rsid w:val="00696F7E"/>
    <w:rsid w:val="006A0C16"/>
    <w:rsid w:val="006A10B3"/>
    <w:rsid w:val="006A2BD0"/>
    <w:rsid w:val="006A2EB5"/>
    <w:rsid w:val="006A3159"/>
    <w:rsid w:val="006A31D3"/>
    <w:rsid w:val="006A3E61"/>
    <w:rsid w:val="006A4016"/>
    <w:rsid w:val="006A48EC"/>
    <w:rsid w:val="006A4F16"/>
    <w:rsid w:val="006A565B"/>
    <w:rsid w:val="006A61A4"/>
    <w:rsid w:val="006B1426"/>
    <w:rsid w:val="006B2558"/>
    <w:rsid w:val="006B25F8"/>
    <w:rsid w:val="006B2930"/>
    <w:rsid w:val="006B3D7C"/>
    <w:rsid w:val="006B42C0"/>
    <w:rsid w:val="006B4322"/>
    <w:rsid w:val="006B4DB9"/>
    <w:rsid w:val="006B4EE9"/>
    <w:rsid w:val="006B6185"/>
    <w:rsid w:val="006B7876"/>
    <w:rsid w:val="006B7D3D"/>
    <w:rsid w:val="006B7EAC"/>
    <w:rsid w:val="006C0B2B"/>
    <w:rsid w:val="006C1428"/>
    <w:rsid w:val="006C36C9"/>
    <w:rsid w:val="006C40CA"/>
    <w:rsid w:val="006C435F"/>
    <w:rsid w:val="006C4644"/>
    <w:rsid w:val="006C49B3"/>
    <w:rsid w:val="006C606D"/>
    <w:rsid w:val="006C66D1"/>
    <w:rsid w:val="006C6EA7"/>
    <w:rsid w:val="006C728F"/>
    <w:rsid w:val="006C7ADE"/>
    <w:rsid w:val="006D2B5A"/>
    <w:rsid w:val="006D33A9"/>
    <w:rsid w:val="006D56CE"/>
    <w:rsid w:val="006D68B2"/>
    <w:rsid w:val="006D757E"/>
    <w:rsid w:val="006E0435"/>
    <w:rsid w:val="006E0E0B"/>
    <w:rsid w:val="006E2368"/>
    <w:rsid w:val="006E3CBB"/>
    <w:rsid w:val="006E500E"/>
    <w:rsid w:val="006E5AF8"/>
    <w:rsid w:val="006E627F"/>
    <w:rsid w:val="006E6FB9"/>
    <w:rsid w:val="006F02B1"/>
    <w:rsid w:val="006F1BBE"/>
    <w:rsid w:val="006F20CF"/>
    <w:rsid w:val="006F449B"/>
    <w:rsid w:val="006F4645"/>
    <w:rsid w:val="006F4D1A"/>
    <w:rsid w:val="006F76C9"/>
    <w:rsid w:val="006F77D3"/>
    <w:rsid w:val="007003C9"/>
    <w:rsid w:val="0070209F"/>
    <w:rsid w:val="007044EA"/>
    <w:rsid w:val="00704BAD"/>
    <w:rsid w:val="00706FE8"/>
    <w:rsid w:val="0070734A"/>
    <w:rsid w:val="0071060A"/>
    <w:rsid w:val="0071066C"/>
    <w:rsid w:val="00711340"/>
    <w:rsid w:val="007117BF"/>
    <w:rsid w:val="0071210A"/>
    <w:rsid w:val="00714710"/>
    <w:rsid w:val="00720284"/>
    <w:rsid w:val="007207EA"/>
    <w:rsid w:val="00720FA7"/>
    <w:rsid w:val="00721C49"/>
    <w:rsid w:val="00722F15"/>
    <w:rsid w:val="00723569"/>
    <w:rsid w:val="00726628"/>
    <w:rsid w:val="007266BD"/>
    <w:rsid w:val="00727E80"/>
    <w:rsid w:val="0073087D"/>
    <w:rsid w:val="00730915"/>
    <w:rsid w:val="007313BB"/>
    <w:rsid w:val="00731948"/>
    <w:rsid w:val="007323FB"/>
    <w:rsid w:val="00732475"/>
    <w:rsid w:val="007329D9"/>
    <w:rsid w:val="007330B4"/>
    <w:rsid w:val="00734B34"/>
    <w:rsid w:val="007359B6"/>
    <w:rsid w:val="007377BC"/>
    <w:rsid w:val="00737943"/>
    <w:rsid w:val="00737B55"/>
    <w:rsid w:val="007410FD"/>
    <w:rsid w:val="0074110F"/>
    <w:rsid w:val="0074133B"/>
    <w:rsid w:val="0074163A"/>
    <w:rsid w:val="00741ED8"/>
    <w:rsid w:val="00741F23"/>
    <w:rsid w:val="00743934"/>
    <w:rsid w:val="007454D9"/>
    <w:rsid w:val="00745593"/>
    <w:rsid w:val="00747103"/>
    <w:rsid w:val="007472EF"/>
    <w:rsid w:val="007505EA"/>
    <w:rsid w:val="00750907"/>
    <w:rsid w:val="00753BF9"/>
    <w:rsid w:val="00754C15"/>
    <w:rsid w:val="0075544A"/>
    <w:rsid w:val="007561F0"/>
    <w:rsid w:val="0075621B"/>
    <w:rsid w:val="00756632"/>
    <w:rsid w:val="007606BE"/>
    <w:rsid w:val="00761706"/>
    <w:rsid w:val="00761728"/>
    <w:rsid w:val="00762DD8"/>
    <w:rsid w:val="00762E0E"/>
    <w:rsid w:val="007663AB"/>
    <w:rsid w:val="007674AC"/>
    <w:rsid w:val="00767DC4"/>
    <w:rsid w:val="00767E0D"/>
    <w:rsid w:val="00770203"/>
    <w:rsid w:val="00770A04"/>
    <w:rsid w:val="007736D3"/>
    <w:rsid w:val="007737B6"/>
    <w:rsid w:val="00774657"/>
    <w:rsid w:val="00774E31"/>
    <w:rsid w:val="00776CFD"/>
    <w:rsid w:val="00776EE7"/>
    <w:rsid w:val="00780F48"/>
    <w:rsid w:val="00781796"/>
    <w:rsid w:val="007817C2"/>
    <w:rsid w:val="00781CE0"/>
    <w:rsid w:val="0078205C"/>
    <w:rsid w:val="007846FD"/>
    <w:rsid w:val="00785BC0"/>
    <w:rsid w:val="00787977"/>
    <w:rsid w:val="00792300"/>
    <w:rsid w:val="00792757"/>
    <w:rsid w:val="007933BF"/>
    <w:rsid w:val="007943AB"/>
    <w:rsid w:val="007950B4"/>
    <w:rsid w:val="00795287"/>
    <w:rsid w:val="007A0288"/>
    <w:rsid w:val="007A12B9"/>
    <w:rsid w:val="007A2BE8"/>
    <w:rsid w:val="007A32BD"/>
    <w:rsid w:val="007A3713"/>
    <w:rsid w:val="007A52B5"/>
    <w:rsid w:val="007A5535"/>
    <w:rsid w:val="007A5F9D"/>
    <w:rsid w:val="007A6798"/>
    <w:rsid w:val="007A7246"/>
    <w:rsid w:val="007A7508"/>
    <w:rsid w:val="007B006F"/>
    <w:rsid w:val="007B0655"/>
    <w:rsid w:val="007B338E"/>
    <w:rsid w:val="007B343C"/>
    <w:rsid w:val="007B419F"/>
    <w:rsid w:val="007B45DB"/>
    <w:rsid w:val="007B55D2"/>
    <w:rsid w:val="007B5AA9"/>
    <w:rsid w:val="007B72B1"/>
    <w:rsid w:val="007B7956"/>
    <w:rsid w:val="007B7F53"/>
    <w:rsid w:val="007C1029"/>
    <w:rsid w:val="007C14DF"/>
    <w:rsid w:val="007C1F2D"/>
    <w:rsid w:val="007C30B5"/>
    <w:rsid w:val="007C318A"/>
    <w:rsid w:val="007C34B3"/>
    <w:rsid w:val="007C3975"/>
    <w:rsid w:val="007C3E52"/>
    <w:rsid w:val="007C5758"/>
    <w:rsid w:val="007D091C"/>
    <w:rsid w:val="007D10E2"/>
    <w:rsid w:val="007D1883"/>
    <w:rsid w:val="007D219F"/>
    <w:rsid w:val="007D38D2"/>
    <w:rsid w:val="007D4731"/>
    <w:rsid w:val="007D58C3"/>
    <w:rsid w:val="007D5BF6"/>
    <w:rsid w:val="007D5EBB"/>
    <w:rsid w:val="007D6B5A"/>
    <w:rsid w:val="007D7DCE"/>
    <w:rsid w:val="007E090C"/>
    <w:rsid w:val="007E1896"/>
    <w:rsid w:val="007E28F9"/>
    <w:rsid w:val="007E46A4"/>
    <w:rsid w:val="007E521A"/>
    <w:rsid w:val="007F13E4"/>
    <w:rsid w:val="007F3022"/>
    <w:rsid w:val="007F426D"/>
    <w:rsid w:val="007F5729"/>
    <w:rsid w:val="007F5C35"/>
    <w:rsid w:val="00800059"/>
    <w:rsid w:val="00802C4A"/>
    <w:rsid w:val="00804342"/>
    <w:rsid w:val="008048D0"/>
    <w:rsid w:val="0080555D"/>
    <w:rsid w:val="00805821"/>
    <w:rsid w:val="00805EE8"/>
    <w:rsid w:val="00806368"/>
    <w:rsid w:val="008065EE"/>
    <w:rsid w:val="00806A96"/>
    <w:rsid w:val="00807C78"/>
    <w:rsid w:val="00810600"/>
    <w:rsid w:val="00810BD9"/>
    <w:rsid w:val="00810E4E"/>
    <w:rsid w:val="00813669"/>
    <w:rsid w:val="00813EC8"/>
    <w:rsid w:val="008154AC"/>
    <w:rsid w:val="00817F6B"/>
    <w:rsid w:val="008218D2"/>
    <w:rsid w:val="00821C25"/>
    <w:rsid w:val="00821C7A"/>
    <w:rsid w:val="0082232E"/>
    <w:rsid w:val="00823CC2"/>
    <w:rsid w:val="00823EED"/>
    <w:rsid w:val="0082414C"/>
    <w:rsid w:val="0082430D"/>
    <w:rsid w:val="00824367"/>
    <w:rsid w:val="008244BC"/>
    <w:rsid w:val="00824737"/>
    <w:rsid w:val="00825A3F"/>
    <w:rsid w:val="00825B37"/>
    <w:rsid w:val="00826A04"/>
    <w:rsid w:val="00826B85"/>
    <w:rsid w:val="00826F97"/>
    <w:rsid w:val="008275A0"/>
    <w:rsid w:val="0083113C"/>
    <w:rsid w:val="00832295"/>
    <w:rsid w:val="00832FBC"/>
    <w:rsid w:val="0083304B"/>
    <w:rsid w:val="008343DD"/>
    <w:rsid w:val="00834B8B"/>
    <w:rsid w:val="00834CB2"/>
    <w:rsid w:val="0083710C"/>
    <w:rsid w:val="008423B2"/>
    <w:rsid w:val="0084250B"/>
    <w:rsid w:val="00842675"/>
    <w:rsid w:val="00842862"/>
    <w:rsid w:val="00842BCF"/>
    <w:rsid w:val="00843CF7"/>
    <w:rsid w:val="00844591"/>
    <w:rsid w:val="008447A3"/>
    <w:rsid w:val="00844ADF"/>
    <w:rsid w:val="00845102"/>
    <w:rsid w:val="008456D9"/>
    <w:rsid w:val="00845F70"/>
    <w:rsid w:val="00846586"/>
    <w:rsid w:val="008466A9"/>
    <w:rsid w:val="008520A0"/>
    <w:rsid w:val="00852A76"/>
    <w:rsid w:val="008547A3"/>
    <w:rsid w:val="00854AA9"/>
    <w:rsid w:val="00855884"/>
    <w:rsid w:val="00856F18"/>
    <w:rsid w:val="00857559"/>
    <w:rsid w:val="00857DD3"/>
    <w:rsid w:val="008609FF"/>
    <w:rsid w:val="00860A00"/>
    <w:rsid w:val="00860BCF"/>
    <w:rsid w:val="008623D8"/>
    <w:rsid w:val="008633CB"/>
    <w:rsid w:val="00866AD6"/>
    <w:rsid w:val="00867468"/>
    <w:rsid w:val="008675C1"/>
    <w:rsid w:val="00867646"/>
    <w:rsid w:val="00871205"/>
    <w:rsid w:val="00871250"/>
    <w:rsid w:val="00871E27"/>
    <w:rsid w:val="00871F84"/>
    <w:rsid w:val="00872222"/>
    <w:rsid w:val="0087396C"/>
    <w:rsid w:val="00873A0D"/>
    <w:rsid w:val="00873F72"/>
    <w:rsid w:val="00873F8F"/>
    <w:rsid w:val="008747F4"/>
    <w:rsid w:val="00875998"/>
    <w:rsid w:val="0087599B"/>
    <w:rsid w:val="00875B20"/>
    <w:rsid w:val="0088038E"/>
    <w:rsid w:val="008819E5"/>
    <w:rsid w:val="00881A11"/>
    <w:rsid w:val="00881C52"/>
    <w:rsid w:val="008838C2"/>
    <w:rsid w:val="0088473B"/>
    <w:rsid w:val="00886921"/>
    <w:rsid w:val="008876BC"/>
    <w:rsid w:val="00890A83"/>
    <w:rsid w:val="008917BF"/>
    <w:rsid w:val="008921C1"/>
    <w:rsid w:val="00892C7D"/>
    <w:rsid w:val="00893280"/>
    <w:rsid w:val="00893815"/>
    <w:rsid w:val="008940DE"/>
    <w:rsid w:val="00894572"/>
    <w:rsid w:val="008973C7"/>
    <w:rsid w:val="008977A1"/>
    <w:rsid w:val="008A0095"/>
    <w:rsid w:val="008A0461"/>
    <w:rsid w:val="008A07DC"/>
    <w:rsid w:val="008A0859"/>
    <w:rsid w:val="008A2247"/>
    <w:rsid w:val="008A3882"/>
    <w:rsid w:val="008A3C0F"/>
    <w:rsid w:val="008A6C3C"/>
    <w:rsid w:val="008A77F4"/>
    <w:rsid w:val="008A7966"/>
    <w:rsid w:val="008B0A05"/>
    <w:rsid w:val="008B0E59"/>
    <w:rsid w:val="008B2C19"/>
    <w:rsid w:val="008B2F70"/>
    <w:rsid w:val="008B3A7B"/>
    <w:rsid w:val="008B40B1"/>
    <w:rsid w:val="008B4360"/>
    <w:rsid w:val="008B5810"/>
    <w:rsid w:val="008B5DD1"/>
    <w:rsid w:val="008B6476"/>
    <w:rsid w:val="008B6568"/>
    <w:rsid w:val="008B6D6A"/>
    <w:rsid w:val="008B7A10"/>
    <w:rsid w:val="008C0B76"/>
    <w:rsid w:val="008C0BEC"/>
    <w:rsid w:val="008C37B6"/>
    <w:rsid w:val="008C518E"/>
    <w:rsid w:val="008C5940"/>
    <w:rsid w:val="008C6131"/>
    <w:rsid w:val="008C6994"/>
    <w:rsid w:val="008C6D09"/>
    <w:rsid w:val="008C6D67"/>
    <w:rsid w:val="008C7474"/>
    <w:rsid w:val="008C7AF5"/>
    <w:rsid w:val="008C7CC7"/>
    <w:rsid w:val="008C7EF8"/>
    <w:rsid w:val="008C7F71"/>
    <w:rsid w:val="008D1FF5"/>
    <w:rsid w:val="008D2004"/>
    <w:rsid w:val="008D25A6"/>
    <w:rsid w:val="008D37E0"/>
    <w:rsid w:val="008D3BAB"/>
    <w:rsid w:val="008D3D14"/>
    <w:rsid w:val="008D5628"/>
    <w:rsid w:val="008D5A84"/>
    <w:rsid w:val="008D5BDD"/>
    <w:rsid w:val="008D6D75"/>
    <w:rsid w:val="008E0638"/>
    <w:rsid w:val="008E2548"/>
    <w:rsid w:val="008E29BA"/>
    <w:rsid w:val="008E5888"/>
    <w:rsid w:val="008E6470"/>
    <w:rsid w:val="008E73ED"/>
    <w:rsid w:val="008E7FC8"/>
    <w:rsid w:val="008F03A7"/>
    <w:rsid w:val="008F34AF"/>
    <w:rsid w:val="008F4CF8"/>
    <w:rsid w:val="008F5B2A"/>
    <w:rsid w:val="008F6009"/>
    <w:rsid w:val="008F67DD"/>
    <w:rsid w:val="008F7D37"/>
    <w:rsid w:val="0090026F"/>
    <w:rsid w:val="0090052C"/>
    <w:rsid w:val="009018B4"/>
    <w:rsid w:val="00901F12"/>
    <w:rsid w:val="00903746"/>
    <w:rsid w:val="00903FC6"/>
    <w:rsid w:val="00904A0B"/>
    <w:rsid w:val="00905A3A"/>
    <w:rsid w:val="00906A87"/>
    <w:rsid w:val="00910086"/>
    <w:rsid w:val="009104C3"/>
    <w:rsid w:val="009109C9"/>
    <w:rsid w:val="00911522"/>
    <w:rsid w:val="00911B37"/>
    <w:rsid w:val="00912758"/>
    <w:rsid w:val="00912AC4"/>
    <w:rsid w:val="00913193"/>
    <w:rsid w:val="009136D5"/>
    <w:rsid w:val="009158D5"/>
    <w:rsid w:val="00916889"/>
    <w:rsid w:val="00916CCF"/>
    <w:rsid w:val="00922D84"/>
    <w:rsid w:val="00924017"/>
    <w:rsid w:val="00924773"/>
    <w:rsid w:val="009251EB"/>
    <w:rsid w:val="00926002"/>
    <w:rsid w:val="009261BC"/>
    <w:rsid w:val="00927D78"/>
    <w:rsid w:val="00927EAE"/>
    <w:rsid w:val="009309E2"/>
    <w:rsid w:val="00932B20"/>
    <w:rsid w:val="0093337C"/>
    <w:rsid w:val="009333AE"/>
    <w:rsid w:val="00933D40"/>
    <w:rsid w:val="00933FEA"/>
    <w:rsid w:val="009343D9"/>
    <w:rsid w:val="00935CFB"/>
    <w:rsid w:val="009371CF"/>
    <w:rsid w:val="00940560"/>
    <w:rsid w:val="00940D6F"/>
    <w:rsid w:val="009425F1"/>
    <w:rsid w:val="00945471"/>
    <w:rsid w:val="0094548B"/>
    <w:rsid w:val="009468F9"/>
    <w:rsid w:val="00947172"/>
    <w:rsid w:val="00947EEC"/>
    <w:rsid w:val="00947F34"/>
    <w:rsid w:val="009504AB"/>
    <w:rsid w:val="00950784"/>
    <w:rsid w:val="00950996"/>
    <w:rsid w:val="009535E7"/>
    <w:rsid w:val="00955C0B"/>
    <w:rsid w:val="00956BA8"/>
    <w:rsid w:val="009575BE"/>
    <w:rsid w:val="009575DB"/>
    <w:rsid w:val="00960A71"/>
    <w:rsid w:val="00962CAB"/>
    <w:rsid w:val="0096455A"/>
    <w:rsid w:val="00964FD1"/>
    <w:rsid w:val="00966685"/>
    <w:rsid w:val="0096695F"/>
    <w:rsid w:val="009677C9"/>
    <w:rsid w:val="0096796F"/>
    <w:rsid w:val="009706F5"/>
    <w:rsid w:val="00970AD9"/>
    <w:rsid w:val="00970C63"/>
    <w:rsid w:val="00971029"/>
    <w:rsid w:val="009718B1"/>
    <w:rsid w:val="00972044"/>
    <w:rsid w:val="00972206"/>
    <w:rsid w:val="00972BCE"/>
    <w:rsid w:val="00972D21"/>
    <w:rsid w:val="00972D55"/>
    <w:rsid w:val="00973E92"/>
    <w:rsid w:val="009754A5"/>
    <w:rsid w:val="00975B2E"/>
    <w:rsid w:val="00976196"/>
    <w:rsid w:val="00977914"/>
    <w:rsid w:val="00980010"/>
    <w:rsid w:val="00980A28"/>
    <w:rsid w:val="009810FF"/>
    <w:rsid w:val="00981480"/>
    <w:rsid w:val="00981EFC"/>
    <w:rsid w:val="00983014"/>
    <w:rsid w:val="009840A7"/>
    <w:rsid w:val="00984120"/>
    <w:rsid w:val="00984590"/>
    <w:rsid w:val="0098468F"/>
    <w:rsid w:val="009849E0"/>
    <w:rsid w:val="00985279"/>
    <w:rsid w:val="00990158"/>
    <w:rsid w:val="00991131"/>
    <w:rsid w:val="0099125F"/>
    <w:rsid w:val="009919EF"/>
    <w:rsid w:val="00991DCB"/>
    <w:rsid w:val="00992202"/>
    <w:rsid w:val="00993611"/>
    <w:rsid w:val="00995822"/>
    <w:rsid w:val="00996450"/>
    <w:rsid w:val="009968B0"/>
    <w:rsid w:val="009A0685"/>
    <w:rsid w:val="009A13D1"/>
    <w:rsid w:val="009A182E"/>
    <w:rsid w:val="009A374C"/>
    <w:rsid w:val="009A4753"/>
    <w:rsid w:val="009A4921"/>
    <w:rsid w:val="009A56C3"/>
    <w:rsid w:val="009A5AF9"/>
    <w:rsid w:val="009A5C74"/>
    <w:rsid w:val="009A655C"/>
    <w:rsid w:val="009B1DDB"/>
    <w:rsid w:val="009B2D70"/>
    <w:rsid w:val="009B38B2"/>
    <w:rsid w:val="009B4B00"/>
    <w:rsid w:val="009B54F6"/>
    <w:rsid w:val="009B5D46"/>
    <w:rsid w:val="009B626D"/>
    <w:rsid w:val="009B646A"/>
    <w:rsid w:val="009B6554"/>
    <w:rsid w:val="009B6993"/>
    <w:rsid w:val="009B6B4F"/>
    <w:rsid w:val="009B6F50"/>
    <w:rsid w:val="009B7177"/>
    <w:rsid w:val="009B7D8A"/>
    <w:rsid w:val="009B7FED"/>
    <w:rsid w:val="009C020A"/>
    <w:rsid w:val="009C0F5F"/>
    <w:rsid w:val="009C1F56"/>
    <w:rsid w:val="009C2A2A"/>
    <w:rsid w:val="009C33F2"/>
    <w:rsid w:val="009C3D8E"/>
    <w:rsid w:val="009C71D4"/>
    <w:rsid w:val="009D31AF"/>
    <w:rsid w:val="009D4A1D"/>
    <w:rsid w:val="009D533E"/>
    <w:rsid w:val="009D5BEC"/>
    <w:rsid w:val="009D6C91"/>
    <w:rsid w:val="009D7DDC"/>
    <w:rsid w:val="009D7E33"/>
    <w:rsid w:val="009D7E5C"/>
    <w:rsid w:val="009E07D9"/>
    <w:rsid w:val="009E1B18"/>
    <w:rsid w:val="009E1CF7"/>
    <w:rsid w:val="009E4A50"/>
    <w:rsid w:val="009E5634"/>
    <w:rsid w:val="009E5A41"/>
    <w:rsid w:val="009E64A3"/>
    <w:rsid w:val="009E6564"/>
    <w:rsid w:val="009E6A59"/>
    <w:rsid w:val="009E6B0A"/>
    <w:rsid w:val="009E70CD"/>
    <w:rsid w:val="009E7DDB"/>
    <w:rsid w:val="009F036E"/>
    <w:rsid w:val="009F08C3"/>
    <w:rsid w:val="009F0C48"/>
    <w:rsid w:val="009F0CCF"/>
    <w:rsid w:val="009F4D5B"/>
    <w:rsid w:val="009F4E8A"/>
    <w:rsid w:val="009F714E"/>
    <w:rsid w:val="009F7589"/>
    <w:rsid w:val="009F7884"/>
    <w:rsid w:val="009F7C9D"/>
    <w:rsid w:val="00A007D9"/>
    <w:rsid w:val="00A0107F"/>
    <w:rsid w:val="00A0200C"/>
    <w:rsid w:val="00A02A7C"/>
    <w:rsid w:val="00A02B22"/>
    <w:rsid w:val="00A0353C"/>
    <w:rsid w:val="00A03807"/>
    <w:rsid w:val="00A0384F"/>
    <w:rsid w:val="00A044D3"/>
    <w:rsid w:val="00A04B28"/>
    <w:rsid w:val="00A0620B"/>
    <w:rsid w:val="00A06366"/>
    <w:rsid w:val="00A06FFD"/>
    <w:rsid w:val="00A072AB"/>
    <w:rsid w:val="00A1103E"/>
    <w:rsid w:val="00A128F5"/>
    <w:rsid w:val="00A13B62"/>
    <w:rsid w:val="00A1426F"/>
    <w:rsid w:val="00A144B7"/>
    <w:rsid w:val="00A150A8"/>
    <w:rsid w:val="00A156F0"/>
    <w:rsid w:val="00A15D53"/>
    <w:rsid w:val="00A16E29"/>
    <w:rsid w:val="00A20544"/>
    <w:rsid w:val="00A21504"/>
    <w:rsid w:val="00A21B79"/>
    <w:rsid w:val="00A228FA"/>
    <w:rsid w:val="00A235AE"/>
    <w:rsid w:val="00A23E16"/>
    <w:rsid w:val="00A240D4"/>
    <w:rsid w:val="00A244D5"/>
    <w:rsid w:val="00A249A1"/>
    <w:rsid w:val="00A25399"/>
    <w:rsid w:val="00A264D5"/>
    <w:rsid w:val="00A26C70"/>
    <w:rsid w:val="00A27369"/>
    <w:rsid w:val="00A2757A"/>
    <w:rsid w:val="00A301C2"/>
    <w:rsid w:val="00A30330"/>
    <w:rsid w:val="00A306FA"/>
    <w:rsid w:val="00A325B6"/>
    <w:rsid w:val="00A3441E"/>
    <w:rsid w:val="00A34449"/>
    <w:rsid w:val="00A34669"/>
    <w:rsid w:val="00A35157"/>
    <w:rsid w:val="00A36A25"/>
    <w:rsid w:val="00A37CBE"/>
    <w:rsid w:val="00A37F13"/>
    <w:rsid w:val="00A4002A"/>
    <w:rsid w:val="00A43755"/>
    <w:rsid w:val="00A43938"/>
    <w:rsid w:val="00A439B9"/>
    <w:rsid w:val="00A43B8C"/>
    <w:rsid w:val="00A44795"/>
    <w:rsid w:val="00A45852"/>
    <w:rsid w:val="00A46FF9"/>
    <w:rsid w:val="00A5107A"/>
    <w:rsid w:val="00A519F5"/>
    <w:rsid w:val="00A51A8B"/>
    <w:rsid w:val="00A51C02"/>
    <w:rsid w:val="00A526FE"/>
    <w:rsid w:val="00A5278D"/>
    <w:rsid w:val="00A533AD"/>
    <w:rsid w:val="00A53FB4"/>
    <w:rsid w:val="00A5552D"/>
    <w:rsid w:val="00A56740"/>
    <w:rsid w:val="00A606B7"/>
    <w:rsid w:val="00A606E4"/>
    <w:rsid w:val="00A608AC"/>
    <w:rsid w:val="00A60C56"/>
    <w:rsid w:val="00A625F6"/>
    <w:rsid w:val="00A62826"/>
    <w:rsid w:val="00A62BB6"/>
    <w:rsid w:val="00A62CD4"/>
    <w:rsid w:val="00A63027"/>
    <w:rsid w:val="00A6493B"/>
    <w:rsid w:val="00A65450"/>
    <w:rsid w:val="00A67BAE"/>
    <w:rsid w:val="00A72015"/>
    <w:rsid w:val="00A720BB"/>
    <w:rsid w:val="00A731B5"/>
    <w:rsid w:val="00A74060"/>
    <w:rsid w:val="00A740AC"/>
    <w:rsid w:val="00A75192"/>
    <w:rsid w:val="00A75744"/>
    <w:rsid w:val="00A76A5A"/>
    <w:rsid w:val="00A76A76"/>
    <w:rsid w:val="00A76E73"/>
    <w:rsid w:val="00A7772C"/>
    <w:rsid w:val="00A800BD"/>
    <w:rsid w:val="00A805E5"/>
    <w:rsid w:val="00A80BED"/>
    <w:rsid w:val="00A8157B"/>
    <w:rsid w:val="00A81736"/>
    <w:rsid w:val="00A81990"/>
    <w:rsid w:val="00A83ABB"/>
    <w:rsid w:val="00A85D19"/>
    <w:rsid w:val="00A85F50"/>
    <w:rsid w:val="00A8685A"/>
    <w:rsid w:val="00A904D7"/>
    <w:rsid w:val="00A9063C"/>
    <w:rsid w:val="00A90CB9"/>
    <w:rsid w:val="00A92178"/>
    <w:rsid w:val="00A930C9"/>
    <w:rsid w:val="00A951C2"/>
    <w:rsid w:val="00A96EF7"/>
    <w:rsid w:val="00A97B16"/>
    <w:rsid w:val="00AA0CD4"/>
    <w:rsid w:val="00AA0D7E"/>
    <w:rsid w:val="00AA1305"/>
    <w:rsid w:val="00AA3F09"/>
    <w:rsid w:val="00AA6279"/>
    <w:rsid w:val="00AA665E"/>
    <w:rsid w:val="00AA77A5"/>
    <w:rsid w:val="00AA7D16"/>
    <w:rsid w:val="00AB1DFE"/>
    <w:rsid w:val="00AB1E15"/>
    <w:rsid w:val="00AB2342"/>
    <w:rsid w:val="00AB3202"/>
    <w:rsid w:val="00AB3CFC"/>
    <w:rsid w:val="00AB40FF"/>
    <w:rsid w:val="00AB4745"/>
    <w:rsid w:val="00AB4952"/>
    <w:rsid w:val="00AB504C"/>
    <w:rsid w:val="00AB535C"/>
    <w:rsid w:val="00AB6116"/>
    <w:rsid w:val="00AB7A90"/>
    <w:rsid w:val="00AC0F0E"/>
    <w:rsid w:val="00AC10A9"/>
    <w:rsid w:val="00AC38B9"/>
    <w:rsid w:val="00AC3B85"/>
    <w:rsid w:val="00AC3CFF"/>
    <w:rsid w:val="00AC3EBE"/>
    <w:rsid w:val="00AC4067"/>
    <w:rsid w:val="00AC4A5C"/>
    <w:rsid w:val="00AC7154"/>
    <w:rsid w:val="00AC732A"/>
    <w:rsid w:val="00AD0D21"/>
    <w:rsid w:val="00AD0F5A"/>
    <w:rsid w:val="00AD2334"/>
    <w:rsid w:val="00AD3280"/>
    <w:rsid w:val="00AD43A9"/>
    <w:rsid w:val="00AD4967"/>
    <w:rsid w:val="00AD4DC4"/>
    <w:rsid w:val="00AD59C2"/>
    <w:rsid w:val="00AD7312"/>
    <w:rsid w:val="00AD7A83"/>
    <w:rsid w:val="00AD7E0B"/>
    <w:rsid w:val="00AE0874"/>
    <w:rsid w:val="00AE0B10"/>
    <w:rsid w:val="00AE0E34"/>
    <w:rsid w:val="00AE0F60"/>
    <w:rsid w:val="00AE1AD1"/>
    <w:rsid w:val="00AE1D6F"/>
    <w:rsid w:val="00AE2A55"/>
    <w:rsid w:val="00AE2ED8"/>
    <w:rsid w:val="00AE2F29"/>
    <w:rsid w:val="00AE3D6C"/>
    <w:rsid w:val="00AE4B0A"/>
    <w:rsid w:val="00AE6C56"/>
    <w:rsid w:val="00AE7667"/>
    <w:rsid w:val="00AE7942"/>
    <w:rsid w:val="00AE7BA1"/>
    <w:rsid w:val="00AF173C"/>
    <w:rsid w:val="00AF1E36"/>
    <w:rsid w:val="00AF33A3"/>
    <w:rsid w:val="00AF41CA"/>
    <w:rsid w:val="00AF46D8"/>
    <w:rsid w:val="00AF5170"/>
    <w:rsid w:val="00AF51BD"/>
    <w:rsid w:val="00AF59DF"/>
    <w:rsid w:val="00AF6242"/>
    <w:rsid w:val="00AF632C"/>
    <w:rsid w:val="00B00F52"/>
    <w:rsid w:val="00B01D4D"/>
    <w:rsid w:val="00B01EBA"/>
    <w:rsid w:val="00B027B1"/>
    <w:rsid w:val="00B02D58"/>
    <w:rsid w:val="00B02DA5"/>
    <w:rsid w:val="00B02F08"/>
    <w:rsid w:val="00B0333F"/>
    <w:rsid w:val="00B0363A"/>
    <w:rsid w:val="00B03A54"/>
    <w:rsid w:val="00B0433F"/>
    <w:rsid w:val="00B04C94"/>
    <w:rsid w:val="00B04F53"/>
    <w:rsid w:val="00B06DE3"/>
    <w:rsid w:val="00B07D61"/>
    <w:rsid w:val="00B102CB"/>
    <w:rsid w:val="00B106B5"/>
    <w:rsid w:val="00B13186"/>
    <w:rsid w:val="00B13F8C"/>
    <w:rsid w:val="00B1460B"/>
    <w:rsid w:val="00B16D63"/>
    <w:rsid w:val="00B1709E"/>
    <w:rsid w:val="00B20D2A"/>
    <w:rsid w:val="00B20FDF"/>
    <w:rsid w:val="00B2142B"/>
    <w:rsid w:val="00B21AC3"/>
    <w:rsid w:val="00B229B0"/>
    <w:rsid w:val="00B23698"/>
    <w:rsid w:val="00B23974"/>
    <w:rsid w:val="00B23FF9"/>
    <w:rsid w:val="00B249EE"/>
    <w:rsid w:val="00B24E50"/>
    <w:rsid w:val="00B24EB3"/>
    <w:rsid w:val="00B25693"/>
    <w:rsid w:val="00B257FE"/>
    <w:rsid w:val="00B25870"/>
    <w:rsid w:val="00B27593"/>
    <w:rsid w:val="00B275E9"/>
    <w:rsid w:val="00B302A8"/>
    <w:rsid w:val="00B31032"/>
    <w:rsid w:val="00B32136"/>
    <w:rsid w:val="00B327CA"/>
    <w:rsid w:val="00B32C36"/>
    <w:rsid w:val="00B33825"/>
    <w:rsid w:val="00B3462C"/>
    <w:rsid w:val="00B3555C"/>
    <w:rsid w:val="00B41173"/>
    <w:rsid w:val="00B41E6D"/>
    <w:rsid w:val="00B425D4"/>
    <w:rsid w:val="00B4302F"/>
    <w:rsid w:val="00B43D04"/>
    <w:rsid w:val="00B44262"/>
    <w:rsid w:val="00B44B47"/>
    <w:rsid w:val="00B44D22"/>
    <w:rsid w:val="00B44E75"/>
    <w:rsid w:val="00B451B7"/>
    <w:rsid w:val="00B460E2"/>
    <w:rsid w:val="00B462ED"/>
    <w:rsid w:val="00B46720"/>
    <w:rsid w:val="00B46F1B"/>
    <w:rsid w:val="00B474F7"/>
    <w:rsid w:val="00B505FB"/>
    <w:rsid w:val="00B50640"/>
    <w:rsid w:val="00B50C8A"/>
    <w:rsid w:val="00B51536"/>
    <w:rsid w:val="00B5282C"/>
    <w:rsid w:val="00B52C01"/>
    <w:rsid w:val="00B53495"/>
    <w:rsid w:val="00B54595"/>
    <w:rsid w:val="00B55B44"/>
    <w:rsid w:val="00B560ED"/>
    <w:rsid w:val="00B5628A"/>
    <w:rsid w:val="00B56613"/>
    <w:rsid w:val="00B5692C"/>
    <w:rsid w:val="00B577DE"/>
    <w:rsid w:val="00B57D38"/>
    <w:rsid w:val="00B60134"/>
    <w:rsid w:val="00B618F3"/>
    <w:rsid w:val="00B62EBB"/>
    <w:rsid w:val="00B6370C"/>
    <w:rsid w:val="00B6481C"/>
    <w:rsid w:val="00B661FC"/>
    <w:rsid w:val="00B66555"/>
    <w:rsid w:val="00B66F54"/>
    <w:rsid w:val="00B67FAE"/>
    <w:rsid w:val="00B7221D"/>
    <w:rsid w:val="00B7226D"/>
    <w:rsid w:val="00B722D2"/>
    <w:rsid w:val="00B72686"/>
    <w:rsid w:val="00B727D9"/>
    <w:rsid w:val="00B72EEA"/>
    <w:rsid w:val="00B741D8"/>
    <w:rsid w:val="00B753BF"/>
    <w:rsid w:val="00B77590"/>
    <w:rsid w:val="00B80181"/>
    <w:rsid w:val="00B8032D"/>
    <w:rsid w:val="00B81E9E"/>
    <w:rsid w:val="00B81EAF"/>
    <w:rsid w:val="00B827E5"/>
    <w:rsid w:val="00B82FCB"/>
    <w:rsid w:val="00B832A2"/>
    <w:rsid w:val="00B84DC8"/>
    <w:rsid w:val="00B85407"/>
    <w:rsid w:val="00B856D0"/>
    <w:rsid w:val="00B87873"/>
    <w:rsid w:val="00B87D8B"/>
    <w:rsid w:val="00B901E2"/>
    <w:rsid w:val="00B903C6"/>
    <w:rsid w:val="00B91856"/>
    <w:rsid w:val="00B93040"/>
    <w:rsid w:val="00B94002"/>
    <w:rsid w:val="00B94033"/>
    <w:rsid w:val="00B967FA"/>
    <w:rsid w:val="00B97F03"/>
    <w:rsid w:val="00BA10E1"/>
    <w:rsid w:val="00BA19C5"/>
    <w:rsid w:val="00BA1A52"/>
    <w:rsid w:val="00BA2ADD"/>
    <w:rsid w:val="00BA2C09"/>
    <w:rsid w:val="00BA2F0D"/>
    <w:rsid w:val="00BA4480"/>
    <w:rsid w:val="00BA5642"/>
    <w:rsid w:val="00BA5F72"/>
    <w:rsid w:val="00BA698C"/>
    <w:rsid w:val="00BA6BD9"/>
    <w:rsid w:val="00BA7C9F"/>
    <w:rsid w:val="00BB1BB7"/>
    <w:rsid w:val="00BB1DA9"/>
    <w:rsid w:val="00BB2139"/>
    <w:rsid w:val="00BB2B0D"/>
    <w:rsid w:val="00BB449A"/>
    <w:rsid w:val="00BB4F04"/>
    <w:rsid w:val="00BB50CC"/>
    <w:rsid w:val="00BB6225"/>
    <w:rsid w:val="00BB6E78"/>
    <w:rsid w:val="00BB76EE"/>
    <w:rsid w:val="00BC0445"/>
    <w:rsid w:val="00BC168E"/>
    <w:rsid w:val="00BC326E"/>
    <w:rsid w:val="00BC3E29"/>
    <w:rsid w:val="00BC4AF1"/>
    <w:rsid w:val="00BC4B25"/>
    <w:rsid w:val="00BC4F90"/>
    <w:rsid w:val="00BC6D49"/>
    <w:rsid w:val="00BC73D9"/>
    <w:rsid w:val="00BC7D2A"/>
    <w:rsid w:val="00BD0772"/>
    <w:rsid w:val="00BD10A2"/>
    <w:rsid w:val="00BD2BC4"/>
    <w:rsid w:val="00BD2F6A"/>
    <w:rsid w:val="00BD3BF6"/>
    <w:rsid w:val="00BD4F0A"/>
    <w:rsid w:val="00BD51A4"/>
    <w:rsid w:val="00BD6646"/>
    <w:rsid w:val="00BD6701"/>
    <w:rsid w:val="00BD7673"/>
    <w:rsid w:val="00BE21F3"/>
    <w:rsid w:val="00BE4A10"/>
    <w:rsid w:val="00BE673A"/>
    <w:rsid w:val="00BE7D8E"/>
    <w:rsid w:val="00BF0704"/>
    <w:rsid w:val="00BF0A17"/>
    <w:rsid w:val="00BF0BED"/>
    <w:rsid w:val="00BF178C"/>
    <w:rsid w:val="00BF361B"/>
    <w:rsid w:val="00BF3DA7"/>
    <w:rsid w:val="00BF4178"/>
    <w:rsid w:val="00BF4DDC"/>
    <w:rsid w:val="00BF4E48"/>
    <w:rsid w:val="00BF4F9F"/>
    <w:rsid w:val="00BF53C9"/>
    <w:rsid w:val="00BF591A"/>
    <w:rsid w:val="00BF7703"/>
    <w:rsid w:val="00BF79B4"/>
    <w:rsid w:val="00BF7B67"/>
    <w:rsid w:val="00C00193"/>
    <w:rsid w:val="00C00696"/>
    <w:rsid w:val="00C006D8"/>
    <w:rsid w:val="00C00A60"/>
    <w:rsid w:val="00C02206"/>
    <w:rsid w:val="00C02469"/>
    <w:rsid w:val="00C02A0B"/>
    <w:rsid w:val="00C03B6B"/>
    <w:rsid w:val="00C0523D"/>
    <w:rsid w:val="00C0663A"/>
    <w:rsid w:val="00C071D4"/>
    <w:rsid w:val="00C1021D"/>
    <w:rsid w:val="00C10993"/>
    <w:rsid w:val="00C10AA7"/>
    <w:rsid w:val="00C10EB4"/>
    <w:rsid w:val="00C11553"/>
    <w:rsid w:val="00C12773"/>
    <w:rsid w:val="00C12A87"/>
    <w:rsid w:val="00C14026"/>
    <w:rsid w:val="00C16748"/>
    <w:rsid w:val="00C172E4"/>
    <w:rsid w:val="00C207FB"/>
    <w:rsid w:val="00C20FA0"/>
    <w:rsid w:val="00C2303B"/>
    <w:rsid w:val="00C24940"/>
    <w:rsid w:val="00C25298"/>
    <w:rsid w:val="00C25DB0"/>
    <w:rsid w:val="00C27012"/>
    <w:rsid w:val="00C2767E"/>
    <w:rsid w:val="00C27AA2"/>
    <w:rsid w:val="00C27EDE"/>
    <w:rsid w:val="00C27FBD"/>
    <w:rsid w:val="00C30392"/>
    <w:rsid w:val="00C30957"/>
    <w:rsid w:val="00C31908"/>
    <w:rsid w:val="00C31BCA"/>
    <w:rsid w:val="00C33C0D"/>
    <w:rsid w:val="00C33DAF"/>
    <w:rsid w:val="00C35A75"/>
    <w:rsid w:val="00C35DB1"/>
    <w:rsid w:val="00C36B7B"/>
    <w:rsid w:val="00C36B99"/>
    <w:rsid w:val="00C36DFA"/>
    <w:rsid w:val="00C370A9"/>
    <w:rsid w:val="00C371C1"/>
    <w:rsid w:val="00C37C72"/>
    <w:rsid w:val="00C4008B"/>
    <w:rsid w:val="00C402CE"/>
    <w:rsid w:val="00C41137"/>
    <w:rsid w:val="00C4477F"/>
    <w:rsid w:val="00C44D68"/>
    <w:rsid w:val="00C46D57"/>
    <w:rsid w:val="00C471E6"/>
    <w:rsid w:val="00C47428"/>
    <w:rsid w:val="00C514E8"/>
    <w:rsid w:val="00C517D6"/>
    <w:rsid w:val="00C519C6"/>
    <w:rsid w:val="00C5233D"/>
    <w:rsid w:val="00C52367"/>
    <w:rsid w:val="00C525E1"/>
    <w:rsid w:val="00C54067"/>
    <w:rsid w:val="00C5412E"/>
    <w:rsid w:val="00C577C6"/>
    <w:rsid w:val="00C5786C"/>
    <w:rsid w:val="00C5796D"/>
    <w:rsid w:val="00C57F31"/>
    <w:rsid w:val="00C57FF0"/>
    <w:rsid w:val="00C60163"/>
    <w:rsid w:val="00C602EF"/>
    <w:rsid w:val="00C606FD"/>
    <w:rsid w:val="00C61254"/>
    <w:rsid w:val="00C61691"/>
    <w:rsid w:val="00C646CA"/>
    <w:rsid w:val="00C66363"/>
    <w:rsid w:val="00C6783D"/>
    <w:rsid w:val="00C70FB1"/>
    <w:rsid w:val="00C71B11"/>
    <w:rsid w:val="00C72717"/>
    <w:rsid w:val="00C73D6D"/>
    <w:rsid w:val="00C74B12"/>
    <w:rsid w:val="00C751AC"/>
    <w:rsid w:val="00C757F3"/>
    <w:rsid w:val="00C75DD5"/>
    <w:rsid w:val="00C75F88"/>
    <w:rsid w:val="00C77414"/>
    <w:rsid w:val="00C80D77"/>
    <w:rsid w:val="00C80DC8"/>
    <w:rsid w:val="00C81C0A"/>
    <w:rsid w:val="00C81F06"/>
    <w:rsid w:val="00C82639"/>
    <w:rsid w:val="00C826CC"/>
    <w:rsid w:val="00C83F22"/>
    <w:rsid w:val="00C84B47"/>
    <w:rsid w:val="00C85629"/>
    <w:rsid w:val="00C8585B"/>
    <w:rsid w:val="00C85861"/>
    <w:rsid w:val="00C86805"/>
    <w:rsid w:val="00C86FD8"/>
    <w:rsid w:val="00C87EA5"/>
    <w:rsid w:val="00C90016"/>
    <w:rsid w:val="00C905AB"/>
    <w:rsid w:val="00C9079E"/>
    <w:rsid w:val="00C90F86"/>
    <w:rsid w:val="00C911F1"/>
    <w:rsid w:val="00C9250A"/>
    <w:rsid w:val="00C925B8"/>
    <w:rsid w:val="00C9441F"/>
    <w:rsid w:val="00C94EDA"/>
    <w:rsid w:val="00C95FC9"/>
    <w:rsid w:val="00C96981"/>
    <w:rsid w:val="00C96A06"/>
    <w:rsid w:val="00C972A4"/>
    <w:rsid w:val="00C977ED"/>
    <w:rsid w:val="00CA1704"/>
    <w:rsid w:val="00CA387F"/>
    <w:rsid w:val="00CA4098"/>
    <w:rsid w:val="00CA4280"/>
    <w:rsid w:val="00CA4594"/>
    <w:rsid w:val="00CA488F"/>
    <w:rsid w:val="00CA6BFA"/>
    <w:rsid w:val="00CA6EC8"/>
    <w:rsid w:val="00CA6EFB"/>
    <w:rsid w:val="00CB0356"/>
    <w:rsid w:val="00CB03B9"/>
    <w:rsid w:val="00CB0D05"/>
    <w:rsid w:val="00CB13D1"/>
    <w:rsid w:val="00CB2125"/>
    <w:rsid w:val="00CB4F0A"/>
    <w:rsid w:val="00CB79F0"/>
    <w:rsid w:val="00CC4CE4"/>
    <w:rsid w:val="00CC4EC9"/>
    <w:rsid w:val="00CC5565"/>
    <w:rsid w:val="00CC5C86"/>
    <w:rsid w:val="00CC62F9"/>
    <w:rsid w:val="00CD0A52"/>
    <w:rsid w:val="00CD13AB"/>
    <w:rsid w:val="00CD1811"/>
    <w:rsid w:val="00CD3B08"/>
    <w:rsid w:val="00CD4273"/>
    <w:rsid w:val="00CD47AC"/>
    <w:rsid w:val="00CD51A9"/>
    <w:rsid w:val="00CE0033"/>
    <w:rsid w:val="00CE02FD"/>
    <w:rsid w:val="00CE150D"/>
    <w:rsid w:val="00CE45B1"/>
    <w:rsid w:val="00CE4C4B"/>
    <w:rsid w:val="00CE79A9"/>
    <w:rsid w:val="00CE7E38"/>
    <w:rsid w:val="00CF00F6"/>
    <w:rsid w:val="00CF01B1"/>
    <w:rsid w:val="00CF098B"/>
    <w:rsid w:val="00CF0CCB"/>
    <w:rsid w:val="00CF0E0C"/>
    <w:rsid w:val="00CF6CFF"/>
    <w:rsid w:val="00CF7E3A"/>
    <w:rsid w:val="00D01BBF"/>
    <w:rsid w:val="00D01CC9"/>
    <w:rsid w:val="00D0220E"/>
    <w:rsid w:val="00D041E9"/>
    <w:rsid w:val="00D0430C"/>
    <w:rsid w:val="00D056B1"/>
    <w:rsid w:val="00D058D5"/>
    <w:rsid w:val="00D05993"/>
    <w:rsid w:val="00D0733B"/>
    <w:rsid w:val="00D10069"/>
    <w:rsid w:val="00D101B1"/>
    <w:rsid w:val="00D119A5"/>
    <w:rsid w:val="00D12F52"/>
    <w:rsid w:val="00D1533B"/>
    <w:rsid w:val="00D17F36"/>
    <w:rsid w:val="00D20CE1"/>
    <w:rsid w:val="00D22086"/>
    <w:rsid w:val="00D24A6D"/>
    <w:rsid w:val="00D258F6"/>
    <w:rsid w:val="00D26D98"/>
    <w:rsid w:val="00D27551"/>
    <w:rsid w:val="00D27E41"/>
    <w:rsid w:val="00D30338"/>
    <w:rsid w:val="00D30B8F"/>
    <w:rsid w:val="00D30CFF"/>
    <w:rsid w:val="00D30E57"/>
    <w:rsid w:val="00D30F76"/>
    <w:rsid w:val="00D33950"/>
    <w:rsid w:val="00D33C68"/>
    <w:rsid w:val="00D33DDE"/>
    <w:rsid w:val="00D34B3B"/>
    <w:rsid w:val="00D35868"/>
    <w:rsid w:val="00D364D3"/>
    <w:rsid w:val="00D368EB"/>
    <w:rsid w:val="00D376BD"/>
    <w:rsid w:val="00D40797"/>
    <w:rsid w:val="00D42B79"/>
    <w:rsid w:val="00D43A72"/>
    <w:rsid w:val="00D43B38"/>
    <w:rsid w:val="00D447D1"/>
    <w:rsid w:val="00D44EE8"/>
    <w:rsid w:val="00D45399"/>
    <w:rsid w:val="00D453D5"/>
    <w:rsid w:val="00D46A9E"/>
    <w:rsid w:val="00D46ED9"/>
    <w:rsid w:val="00D476A0"/>
    <w:rsid w:val="00D503AE"/>
    <w:rsid w:val="00D50DC1"/>
    <w:rsid w:val="00D50E02"/>
    <w:rsid w:val="00D51F47"/>
    <w:rsid w:val="00D528DD"/>
    <w:rsid w:val="00D52F20"/>
    <w:rsid w:val="00D5307B"/>
    <w:rsid w:val="00D53A85"/>
    <w:rsid w:val="00D53EEF"/>
    <w:rsid w:val="00D554C7"/>
    <w:rsid w:val="00D556C3"/>
    <w:rsid w:val="00D55F5D"/>
    <w:rsid w:val="00D56F98"/>
    <w:rsid w:val="00D57CBC"/>
    <w:rsid w:val="00D6064D"/>
    <w:rsid w:val="00D6109D"/>
    <w:rsid w:val="00D61B5F"/>
    <w:rsid w:val="00D61EB2"/>
    <w:rsid w:val="00D61FC7"/>
    <w:rsid w:val="00D62764"/>
    <w:rsid w:val="00D62DB0"/>
    <w:rsid w:val="00D63299"/>
    <w:rsid w:val="00D64035"/>
    <w:rsid w:val="00D643DC"/>
    <w:rsid w:val="00D6514C"/>
    <w:rsid w:val="00D66031"/>
    <w:rsid w:val="00D668A8"/>
    <w:rsid w:val="00D668C2"/>
    <w:rsid w:val="00D675A2"/>
    <w:rsid w:val="00D67D0F"/>
    <w:rsid w:val="00D71B86"/>
    <w:rsid w:val="00D80ECF"/>
    <w:rsid w:val="00D8147D"/>
    <w:rsid w:val="00D81D1E"/>
    <w:rsid w:val="00D821C5"/>
    <w:rsid w:val="00D83548"/>
    <w:rsid w:val="00D8374B"/>
    <w:rsid w:val="00D85392"/>
    <w:rsid w:val="00D86FAC"/>
    <w:rsid w:val="00D87175"/>
    <w:rsid w:val="00D9181B"/>
    <w:rsid w:val="00D92C42"/>
    <w:rsid w:val="00D933FD"/>
    <w:rsid w:val="00D948CB"/>
    <w:rsid w:val="00D95FAA"/>
    <w:rsid w:val="00D96567"/>
    <w:rsid w:val="00D97F6C"/>
    <w:rsid w:val="00DA01D8"/>
    <w:rsid w:val="00DA075E"/>
    <w:rsid w:val="00DA0DD8"/>
    <w:rsid w:val="00DA25ED"/>
    <w:rsid w:val="00DA3D12"/>
    <w:rsid w:val="00DA3F18"/>
    <w:rsid w:val="00DA43B5"/>
    <w:rsid w:val="00DA45A3"/>
    <w:rsid w:val="00DA4C7A"/>
    <w:rsid w:val="00DA4FB7"/>
    <w:rsid w:val="00DA5B79"/>
    <w:rsid w:val="00DA621A"/>
    <w:rsid w:val="00DA668E"/>
    <w:rsid w:val="00DA7297"/>
    <w:rsid w:val="00DB07F9"/>
    <w:rsid w:val="00DB15ED"/>
    <w:rsid w:val="00DB234B"/>
    <w:rsid w:val="00DB2509"/>
    <w:rsid w:val="00DB2ECF"/>
    <w:rsid w:val="00DB3209"/>
    <w:rsid w:val="00DB45E8"/>
    <w:rsid w:val="00DB4FF3"/>
    <w:rsid w:val="00DB50C5"/>
    <w:rsid w:val="00DB56ED"/>
    <w:rsid w:val="00DB6708"/>
    <w:rsid w:val="00DB6C2A"/>
    <w:rsid w:val="00DC0B22"/>
    <w:rsid w:val="00DC0B52"/>
    <w:rsid w:val="00DC3004"/>
    <w:rsid w:val="00DC363D"/>
    <w:rsid w:val="00DC397C"/>
    <w:rsid w:val="00DC3B9E"/>
    <w:rsid w:val="00DC4535"/>
    <w:rsid w:val="00DC5905"/>
    <w:rsid w:val="00DC7A81"/>
    <w:rsid w:val="00DC7E9E"/>
    <w:rsid w:val="00DD04A7"/>
    <w:rsid w:val="00DD2DFE"/>
    <w:rsid w:val="00DD31A3"/>
    <w:rsid w:val="00DD4DA7"/>
    <w:rsid w:val="00DD5C96"/>
    <w:rsid w:val="00DD61E9"/>
    <w:rsid w:val="00DD7FC8"/>
    <w:rsid w:val="00DE1867"/>
    <w:rsid w:val="00DE3AE8"/>
    <w:rsid w:val="00DE3D19"/>
    <w:rsid w:val="00DE4625"/>
    <w:rsid w:val="00DE653F"/>
    <w:rsid w:val="00DE6D7C"/>
    <w:rsid w:val="00DF0AFE"/>
    <w:rsid w:val="00DF444B"/>
    <w:rsid w:val="00DF4659"/>
    <w:rsid w:val="00DF46CE"/>
    <w:rsid w:val="00DF4754"/>
    <w:rsid w:val="00DF4A81"/>
    <w:rsid w:val="00DF5741"/>
    <w:rsid w:val="00DF64D0"/>
    <w:rsid w:val="00DF6EC1"/>
    <w:rsid w:val="00DF70F3"/>
    <w:rsid w:val="00DF7D52"/>
    <w:rsid w:val="00DF7E46"/>
    <w:rsid w:val="00E0050D"/>
    <w:rsid w:val="00E03D1F"/>
    <w:rsid w:val="00E0590C"/>
    <w:rsid w:val="00E06ACF"/>
    <w:rsid w:val="00E07184"/>
    <w:rsid w:val="00E10666"/>
    <w:rsid w:val="00E12B33"/>
    <w:rsid w:val="00E131A1"/>
    <w:rsid w:val="00E13624"/>
    <w:rsid w:val="00E13899"/>
    <w:rsid w:val="00E139A6"/>
    <w:rsid w:val="00E14574"/>
    <w:rsid w:val="00E15D52"/>
    <w:rsid w:val="00E15D7E"/>
    <w:rsid w:val="00E1693C"/>
    <w:rsid w:val="00E16C12"/>
    <w:rsid w:val="00E16D2F"/>
    <w:rsid w:val="00E17764"/>
    <w:rsid w:val="00E20838"/>
    <w:rsid w:val="00E21886"/>
    <w:rsid w:val="00E22E0B"/>
    <w:rsid w:val="00E22F0D"/>
    <w:rsid w:val="00E244B6"/>
    <w:rsid w:val="00E245F0"/>
    <w:rsid w:val="00E248D2"/>
    <w:rsid w:val="00E24B36"/>
    <w:rsid w:val="00E24EDE"/>
    <w:rsid w:val="00E2538D"/>
    <w:rsid w:val="00E25A69"/>
    <w:rsid w:val="00E26913"/>
    <w:rsid w:val="00E278DA"/>
    <w:rsid w:val="00E31685"/>
    <w:rsid w:val="00E31BA1"/>
    <w:rsid w:val="00E3333B"/>
    <w:rsid w:val="00E36AA5"/>
    <w:rsid w:val="00E370A9"/>
    <w:rsid w:val="00E3713B"/>
    <w:rsid w:val="00E37447"/>
    <w:rsid w:val="00E377F4"/>
    <w:rsid w:val="00E37955"/>
    <w:rsid w:val="00E407FA"/>
    <w:rsid w:val="00E413B9"/>
    <w:rsid w:val="00E43EA4"/>
    <w:rsid w:val="00E451EC"/>
    <w:rsid w:val="00E45837"/>
    <w:rsid w:val="00E45C61"/>
    <w:rsid w:val="00E503BB"/>
    <w:rsid w:val="00E507EF"/>
    <w:rsid w:val="00E5214B"/>
    <w:rsid w:val="00E52D5A"/>
    <w:rsid w:val="00E53624"/>
    <w:rsid w:val="00E56B89"/>
    <w:rsid w:val="00E56C98"/>
    <w:rsid w:val="00E574C6"/>
    <w:rsid w:val="00E57961"/>
    <w:rsid w:val="00E57FCC"/>
    <w:rsid w:val="00E60C2C"/>
    <w:rsid w:val="00E6118F"/>
    <w:rsid w:val="00E6147D"/>
    <w:rsid w:val="00E61598"/>
    <w:rsid w:val="00E63696"/>
    <w:rsid w:val="00E6393F"/>
    <w:rsid w:val="00E65850"/>
    <w:rsid w:val="00E67813"/>
    <w:rsid w:val="00E71565"/>
    <w:rsid w:val="00E72369"/>
    <w:rsid w:val="00E72E5B"/>
    <w:rsid w:val="00E73000"/>
    <w:rsid w:val="00E744DC"/>
    <w:rsid w:val="00E74807"/>
    <w:rsid w:val="00E748A3"/>
    <w:rsid w:val="00E75451"/>
    <w:rsid w:val="00E818BF"/>
    <w:rsid w:val="00E82A1A"/>
    <w:rsid w:val="00E83395"/>
    <w:rsid w:val="00E836B9"/>
    <w:rsid w:val="00E8387D"/>
    <w:rsid w:val="00E8414C"/>
    <w:rsid w:val="00E84BDC"/>
    <w:rsid w:val="00E87E82"/>
    <w:rsid w:val="00E90230"/>
    <w:rsid w:val="00E903F1"/>
    <w:rsid w:val="00E90495"/>
    <w:rsid w:val="00E906C6"/>
    <w:rsid w:val="00E908AF"/>
    <w:rsid w:val="00E909F4"/>
    <w:rsid w:val="00E90D6B"/>
    <w:rsid w:val="00E91C40"/>
    <w:rsid w:val="00E931C7"/>
    <w:rsid w:val="00E94BC5"/>
    <w:rsid w:val="00E961FE"/>
    <w:rsid w:val="00E9623C"/>
    <w:rsid w:val="00E96631"/>
    <w:rsid w:val="00E9691E"/>
    <w:rsid w:val="00E97AC2"/>
    <w:rsid w:val="00E97B04"/>
    <w:rsid w:val="00E97D26"/>
    <w:rsid w:val="00EA05E1"/>
    <w:rsid w:val="00EA0A2D"/>
    <w:rsid w:val="00EA0C99"/>
    <w:rsid w:val="00EA12C2"/>
    <w:rsid w:val="00EA164F"/>
    <w:rsid w:val="00EA1737"/>
    <w:rsid w:val="00EA258D"/>
    <w:rsid w:val="00EA3026"/>
    <w:rsid w:val="00EA396C"/>
    <w:rsid w:val="00EA49BF"/>
    <w:rsid w:val="00EA588B"/>
    <w:rsid w:val="00EA6A9D"/>
    <w:rsid w:val="00EA7226"/>
    <w:rsid w:val="00EA7EAC"/>
    <w:rsid w:val="00EB044E"/>
    <w:rsid w:val="00EB0719"/>
    <w:rsid w:val="00EB071A"/>
    <w:rsid w:val="00EB0767"/>
    <w:rsid w:val="00EB0ED6"/>
    <w:rsid w:val="00EB1D2A"/>
    <w:rsid w:val="00EB2131"/>
    <w:rsid w:val="00EB2EB1"/>
    <w:rsid w:val="00EB4324"/>
    <w:rsid w:val="00EB4580"/>
    <w:rsid w:val="00EB4EFB"/>
    <w:rsid w:val="00EB656F"/>
    <w:rsid w:val="00EB6980"/>
    <w:rsid w:val="00EB6EEF"/>
    <w:rsid w:val="00EB7758"/>
    <w:rsid w:val="00EB7A93"/>
    <w:rsid w:val="00EC1A68"/>
    <w:rsid w:val="00EC26D8"/>
    <w:rsid w:val="00EC2B7B"/>
    <w:rsid w:val="00EC4B43"/>
    <w:rsid w:val="00EC6DDD"/>
    <w:rsid w:val="00ED0823"/>
    <w:rsid w:val="00ED0F51"/>
    <w:rsid w:val="00ED1835"/>
    <w:rsid w:val="00ED2877"/>
    <w:rsid w:val="00ED2948"/>
    <w:rsid w:val="00ED373B"/>
    <w:rsid w:val="00ED46C0"/>
    <w:rsid w:val="00ED4DFF"/>
    <w:rsid w:val="00ED561D"/>
    <w:rsid w:val="00ED5940"/>
    <w:rsid w:val="00ED6A13"/>
    <w:rsid w:val="00ED7AA4"/>
    <w:rsid w:val="00EE0FB6"/>
    <w:rsid w:val="00EE117B"/>
    <w:rsid w:val="00EE3157"/>
    <w:rsid w:val="00EE33F7"/>
    <w:rsid w:val="00EE3BE8"/>
    <w:rsid w:val="00EE3E7B"/>
    <w:rsid w:val="00EE42D2"/>
    <w:rsid w:val="00EE4BCC"/>
    <w:rsid w:val="00EE54AF"/>
    <w:rsid w:val="00EE6DF3"/>
    <w:rsid w:val="00EE7977"/>
    <w:rsid w:val="00EE7D20"/>
    <w:rsid w:val="00EF0092"/>
    <w:rsid w:val="00EF1AD2"/>
    <w:rsid w:val="00EF1BE8"/>
    <w:rsid w:val="00EF2430"/>
    <w:rsid w:val="00EF249E"/>
    <w:rsid w:val="00EF297B"/>
    <w:rsid w:val="00EF2AEA"/>
    <w:rsid w:val="00EF41E1"/>
    <w:rsid w:val="00EF4A07"/>
    <w:rsid w:val="00EF5ABA"/>
    <w:rsid w:val="00F00800"/>
    <w:rsid w:val="00F00D34"/>
    <w:rsid w:val="00F011C6"/>
    <w:rsid w:val="00F014E0"/>
    <w:rsid w:val="00F01649"/>
    <w:rsid w:val="00F0279A"/>
    <w:rsid w:val="00F0393F"/>
    <w:rsid w:val="00F03CB3"/>
    <w:rsid w:val="00F0415C"/>
    <w:rsid w:val="00F04C86"/>
    <w:rsid w:val="00F05527"/>
    <w:rsid w:val="00F0694E"/>
    <w:rsid w:val="00F06F1C"/>
    <w:rsid w:val="00F10840"/>
    <w:rsid w:val="00F108C8"/>
    <w:rsid w:val="00F10E91"/>
    <w:rsid w:val="00F11209"/>
    <w:rsid w:val="00F1199F"/>
    <w:rsid w:val="00F125C3"/>
    <w:rsid w:val="00F14957"/>
    <w:rsid w:val="00F15154"/>
    <w:rsid w:val="00F17FE9"/>
    <w:rsid w:val="00F21F3C"/>
    <w:rsid w:val="00F2270E"/>
    <w:rsid w:val="00F2307D"/>
    <w:rsid w:val="00F23174"/>
    <w:rsid w:val="00F237DB"/>
    <w:rsid w:val="00F240DB"/>
    <w:rsid w:val="00F24DF1"/>
    <w:rsid w:val="00F25309"/>
    <w:rsid w:val="00F262E2"/>
    <w:rsid w:val="00F27146"/>
    <w:rsid w:val="00F27368"/>
    <w:rsid w:val="00F324D4"/>
    <w:rsid w:val="00F3280F"/>
    <w:rsid w:val="00F32F22"/>
    <w:rsid w:val="00F33048"/>
    <w:rsid w:val="00F3402D"/>
    <w:rsid w:val="00F35A9A"/>
    <w:rsid w:val="00F37558"/>
    <w:rsid w:val="00F3790A"/>
    <w:rsid w:val="00F401C1"/>
    <w:rsid w:val="00F40F02"/>
    <w:rsid w:val="00F410CB"/>
    <w:rsid w:val="00F412FF"/>
    <w:rsid w:val="00F4189A"/>
    <w:rsid w:val="00F41ADB"/>
    <w:rsid w:val="00F41B2C"/>
    <w:rsid w:val="00F41E89"/>
    <w:rsid w:val="00F43390"/>
    <w:rsid w:val="00F43CE9"/>
    <w:rsid w:val="00F440F3"/>
    <w:rsid w:val="00F4415F"/>
    <w:rsid w:val="00F448B6"/>
    <w:rsid w:val="00F44E5F"/>
    <w:rsid w:val="00F450BC"/>
    <w:rsid w:val="00F4681F"/>
    <w:rsid w:val="00F474CA"/>
    <w:rsid w:val="00F474D3"/>
    <w:rsid w:val="00F50620"/>
    <w:rsid w:val="00F50B75"/>
    <w:rsid w:val="00F50E38"/>
    <w:rsid w:val="00F51E96"/>
    <w:rsid w:val="00F53815"/>
    <w:rsid w:val="00F53A8A"/>
    <w:rsid w:val="00F556AE"/>
    <w:rsid w:val="00F56238"/>
    <w:rsid w:val="00F573E0"/>
    <w:rsid w:val="00F62627"/>
    <w:rsid w:val="00F637C0"/>
    <w:rsid w:val="00F64CF4"/>
    <w:rsid w:val="00F6692A"/>
    <w:rsid w:val="00F66D0D"/>
    <w:rsid w:val="00F66ED5"/>
    <w:rsid w:val="00F70520"/>
    <w:rsid w:val="00F70B69"/>
    <w:rsid w:val="00F718C1"/>
    <w:rsid w:val="00F718F2"/>
    <w:rsid w:val="00F725B6"/>
    <w:rsid w:val="00F73833"/>
    <w:rsid w:val="00F759EE"/>
    <w:rsid w:val="00F769FB"/>
    <w:rsid w:val="00F76DAC"/>
    <w:rsid w:val="00F800B8"/>
    <w:rsid w:val="00F8067D"/>
    <w:rsid w:val="00F815FD"/>
    <w:rsid w:val="00F81BBD"/>
    <w:rsid w:val="00F81C14"/>
    <w:rsid w:val="00F824E9"/>
    <w:rsid w:val="00F8334B"/>
    <w:rsid w:val="00F84554"/>
    <w:rsid w:val="00F84641"/>
    <w:rsid w:val="00F848B1"/>
    <w:rsid w:val="00F8495E"/>
    <w:rsid w:val="00F85258"/>
    <w:rsid w:val="00F8750C"/>
    <w:rsid w:val="00F87E6C"/>
    <w:rsid w:val="00F90BD5"/>
    <w:rsid w:val="00F9270F"/>
    <w:rsid w:val="00F928C2"/>
    <w:rsid w:val="00F9296A"/>
    <w:rsid w:val="00F92B9D"/>
    <w:rsid w:val="00F93D66"/>
    <w:rsid w:val="00F95451"/>
    <w:rsid w:val="00F95ADB"/>
    <w:rsid w:val="00F95D08"/>
    <w:rsid w:val="00F95EE9"/>
    <w:rsid w:val="00F961F4"/>
    <w:rsid w:val="00F96F07"/>
    <w:rsid w:val="00F9705B"/>
    <w:rsid w:val="00F975E9"/>
    <w:rsid w:val="00FA0C9E"/>
    <w:rsid w:val="00FA1D76"/>
    <w:rsid w:val="00FA36EA"/>
    <w:rsid w:val="00FA374B"/>
    <w:rsid w:val="00FA3845"/>
    <w:rsid w:val="00FA6EE2"/>
    <w:rsid w:val="00FA726B"/>
    <w:rsid w:val="00FB0A3E"/>
    <w:rsid w:val="00FB152D"/>
    <w:rsid w:val="00FB1ED6"/>
    <w:rsid w:val="00FB1F27"/>
    <w:rsid w:val="00FB21AA"/>
    <w:rsid w:val="00FB3F01"/>
    <w:rsid w:val="00FB43DB"/>
    <w:rsid w:val="00FB49ED"/>
    <w:rsid w:val="00FB4EA1"/>
    <w:rsid w:val="00FB5626"/>
    <w:rsid w:val="00FB5629"/>
    <w:rsid w:val="00FB5E7D"/>
    <w:rsid w:val="00FB6EED"/>
    <w:rsid w:val="00FC6134"/>
    <w:rsid w:val="00FD015F"/>
    <w:rsid w:val="00FD2CA6"/>
    <w:rsid w:val="00FD2E0C"/>
    <w:rsid w:val="00FD2FFF"/>
    <w:rsid w:val="00FD3A5E"/>
    <w:rsid w:val="00FD3ACF"/>
    <w:rsid w:val="00FD4876"/>
    <w:rsid w:val="00FD4A05"/>
    <w:rsid w:val="00FD57ED"/>
    <w:rsid w:val="00FD6E4A"/>
    <w:rsid w:val="00FD6EDA"/>
    <w:rsid w:val="00FD78BA"/>
    <w:rsid w:val="00FD7E04"/>
    <w:rsid w:val="00FE0842"/>
    <w:rsid w:val="00FE438A"/>
    <w:rsid w:val="00FE4CAE"/>
    <w:rsid w:val="00FE6D96"/>
    <w:rsid w:val="00FE6FE0"/>
    <w:rsid w:val="00FF04D8"/>
    <w:rsid w:val="00FF0EE1"/>
    <w:rsid w:val="00FF1FA9"/>
    <w:rsid w:val="00FF2C67"/>
    <w:rsid w:val="00FF38ED"/>
    <w:rsid w:val="00FF478C"/>
    <w:rsid w:val="00FF4D7F"/>
    <w:rsid w:val="00FF5CCB"/>
    <w:rsid w:val="00FF66F7"/>
    <w:rsid w:val="00FF693B"/>
    <w:rsid w:val="00FF69A6"/>
    <w:rsid w:val="00FF6B9E"/>
    <w:rsid w:val="00FF78AE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0A607"/>
  <w15:docId w15:val="{E8332750-FB43-46BA-943B-CF8B0696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87977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B02D58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B02D58"/>
    <w:pPr>
      <w:keepNext/>
      <w:spacing w:line="360" w:lineRule="atLeast"/>
      <w:jc w:val="center"/>
      <w:outlineLvl w:val="1"/>
    </w:pPr>
    <w:rPr>
      <w:rFonts w:ascii="Courier New" w:hAnsi="Courier New"/>
    </w:rPr>
  </w:style>
  <w:style w:type="paragraph" w:styleId="Nagwek3">
    <w:name w:val="heading 3"/>
    <w:basedOn w:val="Normalny"/>
    <w:next w:val="Normalny"/>
    <w:link w:val="Nagwek3Znak"/>
    <w:qFormat/>
    <w:rsid w:val="00B02D58"/>
    <w:pPr>
      <w:keepNext/>
      <w:jc w:val="both"/>
      <w:outlineLvl w:val="2"/>
    </w:pPr>
    <w:rPr>
      <w:rFonts w:ascii="Courier New" w:hAnsi="Courier New"/>
    </w:rPr>
  </w:style>
  <w:style w:type="paragraph" w:styleId="Nagwek4">
    <w:name w:val="heading 4"/>
    <w:basedOn w:val="Normalny"/>
    <w:next w:val="Normalny"/>
    <w:link w:val="Nagwek4Znak"/>
    <w:qFormat/>
    <w:rsid w:val="00B02D58"/>
    <w:pPr>
      <w:keepNext/>
      <w:jc w:val="center"/>
      <w:outlineLvl w:val="3"/>
    </w:pPr>
    <w:rPr>
      <w:b/>
      <w:sz w:val="16"/>
    </w:rPr>
  </w:style>
  <w:style w:type="paragraph" w:styleId="Nagwek5">
    <w:name w:val="heading 5"/>
    <w:basedOn w:val="Normalny"/>
    <w:next w:val="Normalny"/>
    <w:link w:val="Nagwek5Znak"/>
    <w:qFormat/>
    <w:rsid w:val="00B02D58"/>
    <w:pPr>
      <w:keepNext/>
      <w:spacing w:line="360" w:lineRule="atLeast"/>
      <w:ind w:left="5664"/>
      <w:jc w:val="both"/>
      <w:outlineLvl w:val="4"/>
    </w:pPr>
    <w:rPr>
      <w:rFonts w:ascii="Courier New" w:hAnsi="Courier New"/>
      <w:b/>
    </w:rPr>
  </w:style>
  <w:style w:type="paragraph" w:styleId="Nagwek6">
    <w:name w:val="heading 6"/>
    <w:basedOn w:val="Normalny"/>
    <w:next w:val="Normalny"/>
    <w:link w:val="Nagwek6Znak"/>
    <w:qFormat/>
    <w:rsid w:val="00B02D58"/>
    <w:pPr>
      <w:keepNext/>
      <w:spacing w:line="360" w:lineRule="auto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2D58"/>
    <w:pPr>
      <w:keepNext/>
      <w:widowControl w:val="0"/>
      <w:tabs>
        <w:tab w:val="right" w:pos="8953"/>
      </w:tabs>
      <w:jc w:val="center"/>
      <w:outlineLvl w:val="6"/>
    </w:pPr>
    <w:rPr>
      <w:b/>
      <w:sz w:val="17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02D58"/>
    <w:pPr>
      <w:keepNext/>
      <w:spacing w:line="360" w:lineRule="auto"/>
      <w:jc w:val="center"/>
      <w:outlineLvl w:val="7"/>
    </w:pPr>
    <w:rPr>
      <w:b/>
      <w:sz w:val="3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2D58"/>
    <w:pPr>
      <w:keepNext/>
      <w:tabs>
        <w:tab w:val="left" w:pos="6379"/>
        <w:tab w:val="left" w:pos="6804"/>
        <w:tab w:val="left" w:pos="7371"/>
      </w:tabs>
      <w:ind w:left="851" w:hanging="426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2D58"/>
    <w:rPr>
      <w:rFonts w:ascii="Times New Roman" w:eastAsia="Times New Roman" w:hAnsi="Times New Roman" w:cs="Times New Roman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rsid w:val="00B02D58"/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02D58"/>
    <w:rPr>
      <w:rFonts w:ascii="Courier New" w:eastAsia="Times New Roman" w:hAnsi="Courier New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B02D58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02D58"/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2D58"/>
    <w:rPr>
      <w:rFonts w:ascii="Times New Roman" w:eastAsia="Times New Roman" w:hAnsi="Times New Roman" w:cs="Times New Roman"/>
      <w:b/>
      <w:sz w:val="17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02D5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02D58"/>
    <w:pPr>
      <w:jc w:val="both"/>
    </w:pPr>
    <w:rPr>
      <w:rFonts w:ascii="Arial" w:hAnsi="Arial"/>
      <w:i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02D58"/>
    <w:rPr>
      <w:rFonts w:ascii="Arial" w:eastAsia="Times New Roman" w:hAnsi="Arial" w:cs="Times New Roman"/>
      <w:i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02D58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2D5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St3-ust-czlonowy">
    <w:name w:val="St3-ust-czlonowy"/>
    <w:basedOn w:val="Normalny"/>
    <w:uiPriority w:val="99"/>
    <w:rsid w:val="00B02D58"/>
    <w:pPr>
      <w:ind w:left="397" w:hanging="397"/>
      <w:jc w:val="both"/>
    </w:pPr>
  </w:style>
  <w:style w:type="paragraph" w:customStyle="1" w:styleId="St4-punkt">
    <w:name w:val="St4-punkt"/>
    <w:basedOn w:val="Normalny"/>
    <w:uiPriority w:val="99"/>
    <w:rsid w:val="00B02D58"/>
    <w:pPr>
      <w:ind w:left="680" w:hanging="340"/>
      <w:jc w:val="both"/>
    </w:pPr>
  </w:style>
  <w:style w:type="paragraph" w:customStyle="1" w:styleId="St3-ust-cz1">
    <w:name w:val="St3-ust-cz1"/>
    <w:basedOn w:val="Normalny"/>
    <w:uiPriority w:val="99"/>
    <w:rsid w:val="00B02D58"/>
    <w:pPr>
      <w:ind w:left="397" w:hanging="397"/>
      <w:jc w:val="both"/>
    </w:pPr>
  </w:style>
  <w:style w:type="paragraph" w:customStyle="1" w:styleId="Standardowy0">
    <w:name w:val="Standardowy.+"/>
    <w:uiPriority w:val="99"/>
    <w:rsid w:val="00B02D58"/>
    <w:rPr>
      <w:rFonts w:ascii="Arial" w:eastAsia="Times New Roman" w:hAnsi="Arial"/>
      <w:sz w:val="24"/>
    </w:rPr>
  </w:style>
  <w:style w:type="paragraph" w:customStyle="1" w:styleId="BodyText21">
    <w:name w:val="Body Text 21"/>
    <w:basedOn w:val="Normalny"/>
    <w:uiPriority w:val="99"/>
    <w:rsid w:val="00B02D58"/>
    <w:pPr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2D58"/>
    <w:pPr>
      <w:ind w:left="497" w:hanging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02D5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3-ust-czonowy">
    <w:name w:val="St3-ust-członowy"/>
    <w:basedOn w:val="Normalny"/>
    <w:uiPriority w:val="99"/>
    <w:rsid w:val="00B02D58"/>
    <w:pPr>
      <w:ind w:left="397" w:hanging="397"/>
      <w:jc w:val="both"/>
    </w:pPr>
  </w:style>
  <w:style w:type="paragraph" w:customStyle="1" w:styleId="H1">
    <w:name w:val="H1"/>
    <w:basedOn w:val="Normalny"/>
    <w:next w:val="Normalny"/>
    <w:uiPriority w:val="99"/>
    <w:rsid w:val="00B02D58"/>
    <w:pPr>
      <w:keepNext/>
      <w:spacing w:before="100" w:after="100"/>
      <w:outlineLvl w:val="1"/>
    </w:pPr>
    <w:rPr>
      <w:b/>
      <w:kern w:val="36"/>
      <w:sz w:val="48"/>
    </w:rPr>
  </w:style>
  <w:style w:type="paragraph" w:customStyle="1" w:styleId="H3">
    <w:name w:val="H3"/>
    <w:basedOn w:val="Normalny"/>
    <w:next w:val="Normalny"/>
    <w:uiPriority w:val="99"/>
    <w:rsid w:val="00B02D58"/>
    <w:pPr>
      <w:keepNext/>
      <w:spacing w:before="100" w:after="100"/>
      <w:outlineLvl w:val="3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B02D58"/>
    <w:pPr>
      <w:ind w:firstLine="708"/>
      <w:jc w:val="both"/>
    </w:pPr>
    <w:rPr>
      <w:rFonts w:ascii="Arial" w:hAnsi="Arial"/>
      <w:i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02D58"/>
    <w:rPr>
      <w:rFonts w:ascii="Arial" w:eastAsia="Times New Roman" w:hAnsi="Arial" w:cs="Times New Roman"/>
      <w:i/>
      <w:sz w:val="24"/>
      <w:szCs w:val="20"/>
      <w:lang w:eastAsia="pl-PL"/>
    </w:rPr>
  </w:style>
  <w:style w:type="paragraph" w:customStyle="1" w:styleId="St3-ust-cz">
    <w:name w:val="St3-ust-cz"/>
    <w:basedOn w:val="Normalny"/>
    <w:uiPriority w:val="99"/>
    <w:rsid w:val="00B02D58"/>
    <w:pPr>
      <w:ind w:left="397" w:hanging="397"/>
      <w:jc w:val="both"/>
    </w:pPr>
  </w:style>
  <w:style w:type="character" w:styleId="Odwoanieprzypisudolnego">
    <w:name w:val="footnote reference"/>
    <w:rsid w:val="00B02D58"/>
    <w:rPr>
      <w:vertAlign w:val="superscript"/>
    </w:rPr>
  </w:style>
  <w:style w:type="paragraph" w:styleId="Lista3">
    <w:name w:val="List 3"/>
    <w:basedOn w:val="Normalny"/>
    <w:uiPriority w:val="99"/>
    <w:rsid w:val="00B02D58"/>
    <w:pPr>
      <w:ind w:left="849" w:hanging="283"/>
    </w:pPr>
    <w:rPr>
      <w:sz w:val="20"/>
    </w:rPr>
  </w:style>
  <w:style w:type="paragraph" w:customStyle="1" w:styleId="St-556-punktkilkunasty">
    <w:name w:val="St-556-punkt kilkunasty"/>
    <w:basedOn w:val="Normalny"/>
    <w:uiPriority w:val="99"/>
    <w:rsid w:val="00B02D58"/>
    <w:pPr>
      <w:tabs>
        <w:tab w:val="left" w:pos="794"/>
        <w:tab w:val="left" w:pos="1588"/>
      </w:tabs>
      <w:ind w:left="738" w:hanging="454"/>
      <w:jc w:val="both"/>
    </w:pPr>
    <w:rPr>
      <w:sz w:val="32"/>
    </w:rPr>
  </w:style>
  <w:style w:type="paragraph" w:customStyle="1" w:styleId="NormalnyWeb1">
    <w:name w:val="Normalny (Web)1"/>
    <w:basedOn w:val="Normalny"/>
    <w:uiPriority w:val="99"/>
    <w:rsid w:val="00B02D58"/>
    <w:pPr>
      <w:spacing w:before="100" w:after="100"/>
      <w:jc w:val="both"/>
    </w:pPr>
    <w:rPr>
      <w:sz w:val="20"/>
    </w:rPr>
  </w:style>
  <w:style w:type="paragraph" w:customStyle="1" w:styleId="HTML-wstpniesformatowany1">
    <w:name w:val="HTML - wstępnie sformatowany1"/>
    <w:basedOn w:val="Normalny"/>
    <w:uiPriority w:val="99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</w:rPr>
  </w:style>
  <w:style w:type="paragraph" w:styleId="Stopka">
    <w:name w:val="footer"/>
    <w:basedOn w:val="Normalny"/>
    <w:link w:val="StopkaZnak"/>
    <w:rsid w:val="00B02D5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2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B02D58"/>
  </w:style>
  <w:style w:type="character" w:styleId="Hipercze">
    <w:name w:val="Hyperlink"/>
    <w:uiPriority w:val="99"/>
    <w:rsid w:val="00B02D58"/>
    <w:rPr>
      <w:color w:val="0000FF"/>
      <w:u w:val="single"/>
    </w:rPr>
  </w:style>
  <w:style w:type="paragraph" w:customStyle="1" w:styleId="FR1">
    <w:name w:val="FR1"/>
    <w:uiPriority w:val="99"/>
    <w:rsid w:val="00B02D58"/>
    <w:pPr>
      <w:widowControl w:val="0"/>
    </w:pPr>
    <w:rPr>
      <w:rFonts w:ascii="Arial" w:eastAsia="Times New Roman" w:hAnsi="Arial"/>
      <w:i/>
      <w:snapToGrid w:val="0"/>
      <w:sz w:val="44"/>
    </w:rPr>
  </w:style>
  <w:style w:type="paragraph" w:customStyle="1" w:styleId="FR2">
    <w:name w:val="FR2"/>
    <w:uiPriority w:val="99"/>
    <w:rsid w:val="00B02D58"/>
    <w:pPr>
      <w:widowControl w:val="0"/>
      <w:spacing w:line="340" w:lineRule="auto"/>
      <w:jc w:val="both"/>
    </w:pPr>
    <w:rPr>
      <w:rFonts w:ascii="Arial" w:eastAsia="Times New Roman" w:hAnsi="Arial"/>
      <w:snapToGrid w:val="0"/>
    </w:rPr>
  </w:style>
  <w:style w:type="paragraph" w:styleId="HTML-wstpniesformatowany">
    <w:name w:val="HTML Preformatted"/>
    <w:basedOn w:val="Normalny"/>
    <w:link w:val="HTML-wstpniesformatowanyZnak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B02D58"/>
    <w:pPr>
      <w:autoSpaceDE w:val="0"/>
      <w:autoSpaceDN w:val="0"/>
      <w:spacing w:before="100" w:after="100"/>
      <w:jc w:val="both"/>
    </w:pPr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B02D58"/>
    <w:pPr>
      <w:jc w:val="center"/>
    </w:pPr>
    <w:rPr>
      <w:sz w:val="17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2D58"/>
    <w:rPr>
      <w:rFonts w:ascii="Times New Roman" w:eastAsia="Times New Roman" w:hAnsi="Times New Roman" w:cs="Times New Roman"/>
      <w:sz w:val="17"/>
      <w:szCs w:val="20"/>
      <w:lang w:eastAsia="pl-PL"/>
    </w:rPr>
  </w:style>
  <w:style w:type="character" w:styleId="UyteHipercze">
    <w:name w:val="FollowedHyperlink"/>
    <w:rsid w:val="00B02D58"/>
    <w:rPr>
      <w:color w:val="800080"/>
      <w:u w:val="single"/>
    </w:rPr>
  </w:style>
  <w:style w:type="paragraph" w:customStyle="1" w:styleId="Blockquote">
    <w:name w:val="Blockquote"/>
    <w:basedOn w:val="Normalny"/>
    <w:uiPriority w:val="99"/>
    <w:rsid w:val="00B02D58"/>
    <w:pPr>
      <w:spacing w:before="100" w:after="100"/>
      <w:ind w:left="360" w:right="360"/>
    </w:pPr>
    <w:rPr>
      <w:snapToGrid w:val="0"/>
    </w:rPr>
  </w:style>
  <w:style w:type="paragraph" w:styleId="Mapadokumentu">
    <w:name w:val="Document Map"/>
    <w:basedOn w:val="Normalny"/>
    <w:link w:val="MapadokumentuZnak"/>
    <w:uiPriority w:val="99"/>
    <w:rsid w:val="00B02D5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B02D58"/>
    <w:rPr>
      <w:rFonts w:ascii="Tahoma" w:eastAsia="Times New Roman" w:hAnsi="Tahoma" w:cs="Times New Roman"/>
      <w:sz w:val="24"/>
      <w:szCs w:val="20"/>
      <w:shd w:val="clear" w:color="auto" w:fill="000080"/>
      <w:lang w:eastAsia="pl-PL"/>
    </w:rPr>
  </w:style>
  <w:style w:type="paragraph" w:customStyle="1" w:styleId="Tekstpodstawowywcity21">
    <w:name w:val="Tekst podstawowy wcięty 21"/>
    <w:basedOn w:val="Normalny"/>
    <w:rsid w:val="00B02D58"/>
    <w:pPr>
      <w:spacing w:line="360" w:lineRule="auto"/>
      <w:ind w:left="567"/>
    </w:pPr>
  </w:style>
  <w:style w:type="paragraph" w:customStyle="1" w:styleId="H5">
    <w:name w:val="H5"/>
    <w:basedOn w:val="Normalny"/>
    <w:next w:val="Normalny"/>
    <w:uiPriority w:val="99"/>
    <w:rsid w:val="00B02D58"/>
    <w:pPr>
      <w:keepNext/>
      <w:spacing w:before="100" w:after="100"/>
      <w:outlineLvl w:val="5"/>
    </w:pPr>
    <w:rPr>
      <w:b/>
      <w:snapToGrid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B02D58"/>
    <w:rPr>
      <w:rFonts w:ascii="Tahoma" w:hAnsi="Tahoma" w:cs="Courier New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D58"/>
    <w:rPr>
      <w:rFonts w:ascii="Tahoma" w:eastAsia="Times New Roman" w:hAnsi="Tahoma" w:cs="Courier New"/>
      <w:sz w:val="16"/>
      <w:szCs w:val="16"/>
      <w:lang w:eastAsia="pl-PL"/>
    </w:rPr>
  </w:style>
  <w:style w:type="character" w:styleId="Odwoaniedokomentarza">
    <w:name w:val="annotation reference"/>
    <w:semiHidden/>
    <w:rsid w:val="00B02D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2D5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B02D58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02D5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uiPriority w:val="99"/>
    <w:rsid w:val="00B02D58"/>
    <w:pPr>
      <w:ind w:left="850" w:hanging="425"/>
    </w:pPr>
  </w:style>
  <w:style w:type="paragraph" w:customStyle="1" w:styleId="tyt">
    <w:name w:val="tyt"/>
    <w:basedOn w:val="Normalny"/>
    <w:uiPriority w:val="99"/>
    <w:rsid w:val="00B02D58"/>
    <w:pPr>
      <w:keepNext/>
      <w:spacing w:before="60" w:after="60"/>
      <w:jc w:val="center"/>
    </w:pPr>
    <w:rPr>
      <w:b/>
    </w:rPr>
  </w:style>
  <w:style w:type="paragraph" w:customStyle="1" w:styleId="tekst">
    <w:name w:val="tekst"/>
    <w:basedOn w:val="Normalny"/>
    <w:uiPriority w:val="99"/>
    <w:rsid w:val="00B02D58"/>
    <w:pPr>
      <w:suppressLineNumbers/>
      <w:spacing w:before="60" w:after="60"/>
      <w:jc w:val="both"/>
    </w:pPr>
    <w:rPr>
      <w:szCs w:val="24"/>
    </w:rPr>
  </w:style>
  <w:style w:type="paragraph" w:styleId="Tekstblokowy">
    <w:name w:val="Block Text"/>
    <w:basedOn w:val="Normalny"/>
    <w:uiPriority w:val="99"/>
    <w:rsid w:val="00B02D58"/>
    <w:pPr>
      <w:ind w:left="3119" w:right="-143" w:firstLine="5"/>
    </w:pPr>
    <w:rPr>
      <w:sz w:val="22"/>
    </w:rPr>
  </w:style>
  <w:style w:type="paragraph" w:customStyle="1" w:styleId="Rub3">
    <w:name w:val="Rub3"/>
    <w:basedOn w:val="Normalny"/>
    <w:next w:val="Normalny"/>
    <w:uiPriority w:val="99"/>
    <w:rsid w:val="00B02D58"/>
    <w:pPr>
      <w:tabs>
        <w:tab w:val="left" w:pos="709"/>
      </w:tabs>
      <w:jc w:val="both"/>
    </w:pPr>
    <w:rPr>
      <w:b/>
      <w:i/>
      <w:sz w:val="20"/>
      <w:lang w:val="en-GB"/>
    </w:rPr>
  </w:style>
  <w:style w:type="paragraph" w:customStyle="1" w:styleId="Rub1">
    <w:name w:val="Rub1"/>
    <w:basedOn w:val="Normalny"/>
    <w:uiPriority w:val="99"/>
    <w:rsid w:val="00B02D58"/>
    <w:pPr>
      <w:tabs>
        <w:tab w:val="left" w:pos="1276"/>
      </w:tabs>
      <w:jc w:val="both"/>
    </w:pPr>
    <w:rPr>
      <w:b/>
      <w:smallCaps/>
      <w:sz w:val="20"/>
      <w:lang w:val="en-GB"/>
    </w:rPr>
  </w:style>
  <w:style w:type="paragraph" w:customStyle="1" w:styleId="Rub2">
    <w:name w:val="Rub2"/>
    <w:basedOn w:val="Normalny"/>
    <w:next w:val="Normalny"/>
    <w:uiPriority w:val="99"/>
    <w:rsid w:val="00B02D58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lang w:val="en-GB"/>
    </w:rPr>
  </w:style>
  <w:style w:type="paragraph" w:customStyle="1" w:styleId="Rub4">
    <w:name w:val="Rub4"/>
    <w:basedOn w:val="Normalny"/>
    <w:next w:val="Normalny"/>
    <w:uiPriority w:val="99"/>
    <w:rsid w:val="00B02D58"/>
    <w:pPr>
      <w:tabs>
        <w:tab w:val="left" w:pos="709"/>
      </w:tabs>
      <w:jc w:val="both"/>
    </w:pPr>
    <w:rPr>
      <w:i/>
      <w:sz w:val="20"/>
      <w:lang w:val="fr-FR"/>
    </w:rPr>
  </w:style>
  <w:style w:type="paragraph" w:customStyle="1" w:styleId="lit">
    <w:name w:val="lit"/>
    <w:uiPriority w:val="99"/>
    <w:rsid w:val="00B02D58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</w:rPr>
  </w:style>
  <w:style w:type="character" w:customStyle="1" w:styleId="text1">
    <w:name w:val="text1"/>
    <w:rsid w:val="00B02D58"/>
    <w:rPr>
      <w:rFonts w:ascii="Verdana" w:hAnsi="Verdana" w:hint="default"/>
      <w:i w:val="0"/>
      <w:iCs w:val="0"/>
      <w:color w:val="4C4C4C"/>
      <w:sz w:val="11"/>
      <w:szCs w:val="11"/>
    </w:rPr>
  </w:style>
  <w:style w:type="paragraph" w:customStyle="1" w:styleId="Logo">
    <w:name w:val="Logo"/>
    <w:basedOn w:val="Normalny"/>
    <w:uiPriority w:val="99"/>
    <w:rsid w:val="00B02D58"/>
    <w:rPr>
      <w:lang w:val="fr-FR" w:eastAsia="en-GB"/>
    </w:rPr>
  </w:style>
  <w:style w:type="paragraph" w:customStyle="1" w:styleId="ZU">
    <w:name w:val="Z_U"/>
    <w:basedOn w:val="Normalny"/>
    <w:uiPriority w:val="99"/>
    <w:rsid w:val="00B02D58"/>
    <w:rPr>
      <w:rFonts w:ascii="Arial" w:hAnsi="Arial"/>
      <w:b/>
      <w:sz w:val="16"/>
      <w:lang w:val="fr-FR" w:eastAsia="en-GB"/>
    </w:rPr>
  </w:style>
  <w:style w:type="paragraph" w:styleId="Spistreci2">
    <w:name w:val="toc 2"/>
    <w:basedOn w:val="Normalny"/>
    <w:next w:val="Normalny"/>
    <w:uiPriority w:val="39"/>
    <w:qFormat/>
    <w:rsid w:val="00B02D58"/>
    <w:pPr>
      <w:keepNext/>
      <w:keepLines/>
      <w:tabs>
        <w:tab w:val="right" w:leader="dot" w:pos="8640"/>
      </w:tabs>
      <w:spacing w:after="240"/>
      <w:ind w:left="1077" w:right="720" w:hanging="601"/>
      <w:jc w:val="both"/>
    </w:pPr>
    <w:rPr>
      <w:lang w:val="en-GB" w:eastAsia="en-GB"/>
    </w:rPr>
  </w:style>
  <w:style w:type="table" w:styleId="Tabela-Siatka">
    <w:name w:val="Table Grid"/>
    <w:basedOn w:val="Standardowy"/>
    <w:rsid w:val="00B02D5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B02D58"/>
    <w:pPr>
      <w:tabs>
        <w:tab w:val="left" w:pos="9000"/>
        <w:tab w:val="right" w:pos="9360"/>
      </w:tabs>
      <w:suppressAutoHyphens/>
      <w:jc w:val="both"/>
    </w:pPr>
    <w:rPr>
      <w:lang w:val="en-US" w:eastAsia="ar-SA"/>
    </w:rPr>
  </w:style>
  <w:style w:type="paragraph" w:customStyle="1" w:styleId="Document1">
    <w:name w:val="Document 1"/>
    <w:uiPriority w:val="99"/>
    <w:rsid w:val="00B02D58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02D58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02D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02D58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uiPriority w:val="99"/>
    <w:rsid w:val="00B02D58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e">
    <w:name w:val="tabele"/>
    <w:basedOn w:val="Normalny"/>
    <w:link w:val="tabeleZnak"/>
    <w:qFormat/>
    <w:rsid w:val="00B02D58"/>
    <w:pPr>
      <w:shd w:val="clear" w:color="auto" w:fill="FFFFFF"/>
      <w:spacing w:before="120" w:after="40" w:line="360" w:lineRule="auto"/>
      <w:ind w:left="6" w:hanging="6"/>
      <w:jc w:val="both"/>
    </w:pPr>
    <w:rPr>
      <w:rFonts w:ascii="Tahoma" w:hAnsi="Tahoma"/>
      <w:b/>
      <w:color w:val="4E3B30"/>
      <w:sz w:val="20"/>
    </w:rPr>
  </w:style>
  <w:style w:type="character" w:customStyle="1" w:styleId="tabeleZnak">
    <w:name w:val="tabele Znak"/>
    <w:link w:val="tabele"/>
    <w:rsid w:val="00B02D58"/>
    <w:rPr>
      <w:rFonts w:ascii="Tahoma" w:eastAsia="Times New Roman" w:hAnsi="Tahoma" w:cs="Times New Roman"/>
      <w:b/>
      <w:color w:val="4E3B30"/>
      <w:sz w:val="20"/>
      <w:szCs w:val="20"/>
      <w:shd w:val="clear" w:color="auto" w:fill="FFFFFF"/>
      <w:lang w:eastAsia="pl-PL"/>
    </w:rPr>
  </w:style>
  <w:style w:type="paragraph" w:styleId="Lista">
    <w:name w:val="List"/>
    <w:basedOn w:val="Normalny"/>
    <w:uiPriority w:val="99"/>
    <w:rsid w:val="00B02D58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B02D58"/>
    <w:pPr>
      <w:ind w:left="566" w:hanging="283"/>
      <w:contextualSpacing/>
    </w:pPr>
    <w:rPr>
      <w:sz w:val="20"/>
    </w:rPr>
  </w:style>
  <w:style w:type="paragraph" w:customStyle="1" w:styleId="Normalny1">
    <w:name w:val="Normalny1"/>
    <w:basedOn w:val="Normalny"/>
    <w:uiPriority w:val="99"/>
    <w:rsid w:val="00B02D58"/>
    <w:pPr>
      <w:widowControl w:val="0"/>
      <w:suppressAutoHyphens/>
      <w:autoSpaceDE w:val="0"/>
    </w:pPr>
    <w:rPr>
      <w:sz w:val="20"/>
    </w:rPr>
  </w:style>
  <w:style w:type="paragraph" w:styleId="Akapitzlist">
    <w:name w:val="List Paragraph"/>
    <w:aliases w:val="Numerowanie,Akapit z listą BS,L1,Akapit z listą5,T_SZ_List Paragraph,normalny tekst,Kolorowa lista — akcent 11,CW_Lista,Wypunktowanie,List Paragraph,Akapit z listą4,Colorful List Accent 1,Średnia siatka 1 — akcent 21"/>
    <w:basedOn w:val="Normalny"/>
    <w:link w:val="AkapitzlistZnak"/>
    <w:uiPriority w:val="34"/>
    <w:qFormat/>
    <w:rsid w:val="00B02D5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awartotabeli1111111">
    <w:name w:val="WW-Zawartość tabeli1111111"/>
    <w:basedOn w:val="Normalny"/>
    <w:uiPriority w:val="99"/>
    <w:rsid w:val="00B02D58"/>
    <w:pPr>
      <w:widowControl w:val="0"/>
      <w:suppressLineNumbers/>
      <w:suppressAutoHyphens/>
      <w:spacing w:after="120"/>
    </w:pPr>
    <w:rPr>
      <w:rFonts w:eastAsia="Lucida Sans Unicode"/>
    </w:rPr>
  </w:style>
  <w:style w:type="character" w:customStyle="1" w:styleId="WW8Num31z1">
    <w:name w:val="WW8Num31z1"/>
    <w:rsid w:val="00B02D58"/>
    <w:rPr>
      <w:rFonts w:ascii="OpenSymbol" w:hAnsi="OpenSymbol" w:cs="OpenSymbol"/>
    </w:rPr>
  </w:style>
  <w:style w:type="paragraph" w:customStyle="1" w:styleId="Nagwektabeli">
    <w:name w:val="Nagłówek tabeli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customStyle="1" w:styleId="WW-Nagwektabeli1111111">
    <w:name w:val="WW-Nagłówek tabeli1111111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styleId="Zwykytekst">
    <w:name w:val="Plain Text"/>
    <w:basedOn w:val="Normalny"/>
    <w:link w:val="ZwykytekstZnak"/>
    <w:uiPriority w:val="99"/>
    <w:rsid w:val="00B02D58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2D58"/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B02D58"/>
    <w:rPr>
      <w:rFonts w:ascii="Tahoma" w:hAnsi="Tahoma" w:cs="Tahoma"/>
      <w:b/>
    </w:rPr>
  </w:style>
  <w:style w:type="paragraph" w:styleId="Nagwekspisutreci">
    <w:name w:val="TOC Heading"/>
    <w:basedOn w:val="Nagwek1"/>
    <w:next w:val="Normalny"/>
    <w:uiPriority w:val="39"/>
    <w:qFormat/>
    <w:rsid w:val="00B02D5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B02D58"/>
    <w:pPr>
      <w:tabs>
        <w:tab w:val="left" w:pos="709"/>
        <w:tab w:val="right" w:leader="dot" w:pos="9639"/>
      </w:tabs>
      <w:ind w:left="426" w:hanging="426"/>
    </w:pPr>
  </w:style>
  <w:style w:type="character" w:styleId="Pogrubienie">
    <w:name w:val="Strong"/>
    <w:aliases w:val="UWAGA!"/>
    <w:uiPriority w:val="22"/>
    <w:qFormat/>
    <w:rsid w:val="00B02D58"/>
    <w:rPr>
      <w:b/>
      <w:bCs/>
    </w:rPr>
  </w:style>
  <w:style w:type="paragraph" w:customStyle="1" w:styleId="Tekstkomentarza1">
    <w:name w:val="Tekst komentarza1"/>
    <w:basedOn w:val="Normalny"/>
    <w:uiPriority w:val="99"/>
    <w:rsid w:val="00B02D58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Domylnaczcionkaakapitu8">
    <w:name w:val="Domyślna czcionka akapitu8"/>
    <w:rsid w:val="00B02D58"/>
  </w:style>
  <w:style w:type="paragraph" w:customStyle="1" w:styleId="ElwiraTekst">
    <w:name w:val="Elwira Tekst"/>
    <w:basedOn w:val="Normalny"/>
    <w:uiPriority w:val="99"/>
    <w:rsid w:val="00B02D58"/>
    <w:pPr>
      <w:suppressAutoHyphens/>
      <w:jc w:val="both"/>
    </w:pPr>
    <w:rPr>
      <w:rFonts w:ascii="Garamond" w:hAnsi="Garamond"/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B02D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B02D58"/>
    <w:rPr>
      <w:vertAlign w:val="superscript"/>
    </w:rPr>
  </w:style>
  <w:style w:type="paragraph" w:customStyle="1" w:styleId="Bezodstpw1">
    <w:name w:val="Bez odstępów1"/>
    <w:uiPriority w:val="99"/>
    <w:rsid w:val="00B02D58"/>
    <w:rPr>
      <w:rFonts w:eastAsia="Times New Roman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B02D58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2D58"/>
    <w:pPr>
      <w:shd w:val="clear" w:color="auto" w:fill="FFFFFF"/>
      <w:spacing w:before="300" w:line="274" w:lineRule="exact"/>
      <w:ind w:hanging="440"/>
      <w:jc w:val="both"/>
    </w:pPr>
    <w:rPr>
      <w:rFonts w:ascii="Calibri" w:eastAsia="Calibri" w:hAnsi="Calibri"/>
      <w:sz w:val="20"/>
    </w:rPr>
  </w:style>
  <w:style w:type="character" w:customStyle="1" w:styleId="Teksttreci2">
    <w:name w:val="Tekst treści (2)_"/>
    <w:link w:val="Teksttreci20"/>
    <w:rsid w:val="00B02D5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2D58"/>
    <w:pPr>
      <w:shd w:val="clear" w:color="auto" w:fill="FFFFFF"/>
      <w:spacing w:after="300" w:line="0" w:lineRule="atLeast"/>
    </w:pPr>
    <w:rPr>
      <w:rFonts w:ascii="Calibri" w:eastAsia="Calibri" w:hAnsi="Calibri"/>
      <w:sz w:val="20"/>
    </w:rPr>
  </w:style>
  <w:style w:type="character" w:customStyle="1" w:styleId="TeksttreciPogrubienie">
    <w:name w:val="Tekst treści + Pogrubienie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Bezpogrubienia">
    <w:name w:val="Tekst treści (2) + Bez pogrubienia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B02D58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02D58"/>
    <w:pPr>
      <w:shd w:val="clear" w:color="auto" w:fill="FFFFFF"/>
      <w:spacing w:before="480" w:line="0" w:lineRule="atLeast"/>
      <w:jc w:val="both"/>
      <w:outlineLvl w:val="0"/>
    </w:pPr>
    <w:rPr>
      <w:rFonts w:ascii="Calibri" w:eastAsia="Calibri" w:hAnsi="Calibri"/>
      <w:sz w:val="20"/>
    </w:rPr>
  </w:style>
  <w:style w:type="character" w:customStyle="1" w:styleId="Nagwek30">
    <w:name w:val="Nagłówek #3_"/>
    <w:link w:val="Nagwek31"/>
    <w:rsid w:val="00B02D58"/>
    <w:rPr>
      <w:sz w:val="21"/>
      <w:szCs w:val="2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2D58"/>
    <w:pPr>
      <w:shd w:val="clear" w:color="auto" w:fill="FFFFFF"/>
      <w:spacing w:before="240" w:after="240" w:line="0" w:lineRule="atLeast"/>
      <w:ind w:hanging="76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">
    <w:name w:val="Nagłówek #3 (2)_"/>
    <w:link w:val="Nagwek320"/>
    <w:rsid w:val="00B02D58"/>
    <w:rPr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B02D58"/>
    <w:pPr>
      <w:shd w:val="clear" w:color="auto" w:fill="FFFFFF"/>
      <w:spacing w:line="250" w:lineRule="exact"/>
      <w:ind w:hanging="38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Pogrubienie">
    <w:name w:val="Nagłówek #3 (2) + Pogrubienie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Bezpogrubienia">
    <w:name w:val="Nagłówek #3 + Bez pogrubienia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lubstopka">
    <w:name w:val="Nagłówek lub stopka_"/>
    <w:link w:val="Nagweklubstopka0"/>
    <w:rsid w:val="00B02D58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B02D58"/>
    <w:pPr>
      <w:shd w:val="clear" w:color="auto" w:fill="FFFFFF"/>
    </w:pPr>
    <w:rPr>
      <w:rFonts w:ascii="Calibri" w:eastAsia="Calibri" w:hAnsi="Calibri"/>
      <w:sz w:val="20"/>
    </w:rPr>
  </w:style>
  <w:style w:type="paragraph" w:customStyle="1" w:styleId="Tytu0">
    <w:name w:val="Tytu?"/>
    <w:basedOn w:val="Normalny"/>
    <w:uiPriority w:val="99"/>
    <w:rsid w:val="00B02D5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symbol1">
    <w:name w:val="symbol1"/>
    <w:rsid w:val="00B02D58"/>
    <w:rPr>
      <w:rFonts w:ascii="Courier New" w:hAnsi="Courier New" w:cs="Courier New" w:hint="default"/>
      <w:b/>
      <w:bCs/>
      <w:sz w:val="21"/>
      <w:szCs w:val="21"/>
    </w:rPr>
  </w:style>
  <w:style w:type="paragraph" w:customStyle="1" w:styleId="Standard">
    <w:name w:val="Standard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B02D58"/>
    <w:pPr>
      <w:tabs>
        <w:tab w:val="center" w:pos="2977"/>
      </w:tabs>
    </w:pPr>
    <w:rPr>
      <w:rFonts w:ascii="Tahoma" w:hAnsi="Tahoma"/>
      <w:i/>
      <w:sz w:val="22"/>
    </w:rPr>
  </w:style>
  <w:style w:type="character" w:customStyle="1" w:styleId="Nagwek20">
    <w:name w:val="Nagłówek #2_"/>
    <w:link w:val="Nagwek21"/>
    <w:rsid w:val="00B02D58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B02D58"/>
    <w:pPr>
      <w:shd w:val="clear" w:color="auto" w:fill="FFFFFF"/>
      <w:spacing w:before="420" w:after="1020" w:line="0" w:lineRule="atLeast"/>
      <w:outlineLvl w:val="1"/>
    </w:pPr>
    <w:rPr>
      <w:rFonts w:ascii="Calibri" w:eastAsia="Calibri" w:hAnsi="Calibri"/>
      <w:sz w:val="27"/>
      <w:szCs w:val="27"/>
    </w:rPr>
  </w:style>
  <w:style w:type="character" w:customStyle="1" w:styleId="Teksttreci145ptKursywa">
    <w:name w:val="Tekst treści + 14;5 pt;Kursywa"/>
    <w:rsid w:val="00B02D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TeksttreciKursywa">
    <w:name w:val="Tekst treści + Kursywa"/>
    <w:rsid w:val="00B02D58"/>
    <w:rPr>
      <w:rFonts w:ascii="Times New Roman" w:hAnsi="Times New Roman"/>
      <w:i/>
      <w:spacing w:val="0"/>
      <w:sz w:val="27"/>
    </w:rPr>
  </w:style>
  <w:style w:type="character" w:customStyle="1" w:styleId="TeksttreciCandara135pt">
    <w:name w:val="Tekst treści + Candara;13;5 pt"/>
    <w:rsid w:val="00B02D5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w w:val="100"/>
      <w:sz w:val="27"/>
      <w:szCs w:val="27"/>
    </w:rPr>
  </w:style>
  <w:style w:type="paragraph" w:customStyle="1" w:styleId="Akapitzlist1">
    <w:name w:val="Akapit z listą1"/>
    <w:basedOn w:val="Normalny"/>
    <w:uiPriority w:val="99"/>
    <w:rsid w:val="00B02D58"/>
    <w:pPr>
      <w:jc w:val="both"/>
    </w:pPr>
    <w:rPr>
      <w:rFonts w:ascii="Verdana" w:hAnsi="Verdana"/>
      <w:sz w:val="20"/>
      <w:szCs w:val="22"/>
      <w:lang w:eastAsia="en-US"/>
    </w:rPr>
  </w:style>
  <w:style w:type="paragraph" w:customStyle="1" w:styleId="Tekstpodstawowywcity22">
    <w:name w:val="Tekst podstawowy wcięty 22"/>
    <w:basedOn w:val="Normalny"/>
    <w:uiPriority w:val="99"/>
    <w:rsid w:val="00B02D58"/>
    <w:pPr>
      <w:suppressAutoHyphens/>
      <w:autoSpaceDE w:val="0"/>
      <w:spacing w:after="120" w:line="480" w:lineRule="auto"/>
      <w:ind w:left="283"/>
    </w:pPr>
    <w:rPr>
      <w:sz w:val="28"/>
      <w:szCs w:val="28"/>
      <w:lang w:eastAsia="zh-CN"/>
    </w:rPr>
  </w:style>
  <w:style w:type="paragraph" w:customStyle="1" w:styleId="Tekstpodstawowy22">
    <w:name w:val="Tekst podstawowy 22"/>
    <w:basedOn w:val="Normalny"/>
    <w:uiPriority w:val="99"/>
    <w:rsid w:val="00B02D58"/>
    <w:pPr>
      <w:suppressAutoHyphens/>
      <w:autoSpaceDE w:val="0"/>
      <w:spacing w:after="120" w:line="480" w:lineRule="auto"/>
    </w:pPr>
    <w:rPr>
      <w:sz w:val="28"/>
      <w:szCs w:val="28"/>
      <w:lang w:eastAsia="zh-CN"/>
    </w:rPr>
  </w:style>
  <w:style w:type="character" w:customStyle="1" w:styleId="Teksttreci6">
    <w:name w:val="Tekst treści (6)_"/>
    <w:link w:val="Teksttreci60"/>
    <w:locked/>
    <w:rsid w:val="00B02D58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B02D58"/>
    <w:pPr>
      <w:shd w:val="clear" w:color="auto" w:fill="FFFFFF"/>
      <w:spacing w:before="180" w:after="300" w:line="240" w:lineRule="atLeast"/>
      <w:jc w:val="both"/>
    </w:pPr>
    <w:rPr>
      <w:rFonts w:ascii="Calibri" w:eastAsia="Calibri" w:hAnsi="Calibri"/>
      <w:sz w:val="20"/>
    </w:rPr>
  </w:style>
  <w:style w:type="character" w:customStyle="1" w:styleId="WW8Num1z0">
    <w:name w:val="WW8Num1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1z1">
    <w:name w:val="WW8Num1z1"/>
    <w:rsid w:val="00B02D58"/>
  </w:style>
  <w:style w:type="character" w:customStyle="1" w:styleId="WW8Num1z2">
    <w:name w:val="WW8Num1z2"/>
    <w:rsid w:val="00B02D58"/>
  </w:style>
  <w:style w:type="character" w:customStyle="1" w:styleId="WW8Num1z3">
    <w:name w:val="WW8Num1z3"/>
    <w:rsid w:val="00B02D58"/>
  </w:style>
  <w:style w:type="character" w:customStyle="1" w:styleId="WW8Num1z4">
    <w:name w:val="WW8Num1z4"/>
    <w:rsid w:val="00B02D58"/>
  </w:style>
  <w:style w:type="character" w:customStyle="1" w:styleId="WW8Num1z5">
    <w:name w:val="WW8Num1z5"/>
    <w:rsid w:val="00B02D58"/>
  </w:style>
  <w:style w:type="character" w:customStyle="1" w:styleId="WW8Num1z6">
    <w:name w:val="WW8Num1z6"/>
    <w:rsid w:val="00B02D58"/>
  </w:style>
  <w:style w:type="character" w:customStyle="1" w:styleId="WW8Num1z7">
    <w:name w:val="WW8Num1z7"/>
    <w:rsid w:val="00B02D58"/>
  </w:style>
  <w:style w:type="character" w:customStyle="1" w:styleId="WW8Num1z8">
    <w:name w:val="WW8Num1z8"/>
    <w:rsid w:val="00B02D58"/>
  </w:style>
  <w:style w:type="character" w:customStyle="1" w:styleId="WW8Num2z0">
    <w:name w:val="WW8Num2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2z1">
    <w:name w:val="WW8Num2z1"/>
    <w:rsid w:val="00B02D58"/>
  </w:style>
  <w:style w:type="character" w:customStyle="1" w:styleId="WW8Num2z2">
    <w:name w:val="WW8Num2z2"/>
    <w:rsid w:val="00B02D58"/>
  </w:style>
  <w:style w:type="character" w:customStyle="1" w:styleId="WW8Num2z3">
    <w:name w:val="WW8Num2z3"/>
    <w:rsid w:val="00B02D58"/>
  </w:style>
  <w:style w:type="character" w:customStyle="1" w:styleId="WW8Num2z4">
    <w:name w:val="WW8Num2z4"/>
    <w:rsid w:val="00B02D58"/>
  </w:style>
  <w:style w:type="character" w:customStyle="1" w:styleId="WW8Num2z5">
    <w:name w:val="WW8Num2z5"/>
    <w:rsid w:val="00B02D58"/>
  </w:style>
  <w:style w:type="character" w:customStyle="1" w:styleId="WW8Num2z6">
    <w:name w:val="WW8Num2z6"/>
    <w:rsid w:val="00B02D58"/>
  </w:style>
  <w:style w:type="character" w:customStyle="1" w:styleId="WW8Num2z7">
    <w:name w:val="WW8Num2z7"/>
    <w:rsid w:val="00B02D58"/>
  </w:style>
  <w:style w:type="character" w:customStyle="1" w:styleId="WW8Num2z8">
    <w:name w:val="WW8Num2z8"/>
    <w:rsid w:val="00B02D58"/>
  </w:style>
  <w:style w:type="character" w:customStyle="1" w:styleId="WW8Num3z0">
    <w:name w:val="WW8Num3z0"/>
    <w:rsid w:val="00B02D58"/>
    <w:rPr>
      <w:rFonts w:ascii="Wingdings 2" w:hAnsi="Wingdings 2" w:cs="OpenSymbol"/>
      <w:color w:val="auto"/>
      <w:sz w:val="22"/>
      <w:szCs w:val="22"/>
    </w:rPr>
  </w:style>
  <w:style w:type="character" w:customStyle="1" w:styleId="WW8Num3z1">
    <w:name w:val="WW8Num3z1"/>
    <w:rsid w:val="00B02D58"/>
    <w:rPr>
      <w:rFonts w:ascii="OpenSymbol" w:hAnsi="OpenSymbol" w:cs="Courier New"/>
    </w:rPr>
  </w:style>
  <w:style w:type="character" w:customStyle="1" w:styleId="WW8Num4z0">
    <w:name w:val="WW8Num4z0"/>
    <w:rsid w:val="00B02D58"/>
    <w:rPr>
      <w:rFonts w:ascii="Wingdings" w:hAnsi="Wingdings" w:cs="Symbol"/>
      <w:color w:val="auto"/>
      <w:position w:val="0"/>
      <w:sz w:val="24"/>
      <w:shd w:val="clear" w:color="auto" w:fill="auto"/>
      <w:vertAlign w:val="baseline"/>
      <w:lang w:val="pl-PL" w:bidi="ar-SA"/>
    </w:rPr>
  </w:style>
  <w:style w:type="character" w:customStyle="1" w:styleId="WW8Num5z0">
    <w:name w:val="WW8Num5z0"/>
    <w:rsid w:val="00B02D58"/>
    <w:rPr>
      <w:rFonts w:ascii="Wingdings 2" w:hAnsi="Wingdings 2" w:cs="Symbol"/>
      <w:color w:val="auto"/>
      <w:shd w:val="clear" w:color="auto" w:fill="auto"/>
      <w:lang w:val="pl-PL" w:bidi="ar-SA"/>
    </w:rPr>
  </w:style>
  <w:style w:type="character" w:customStyle="1" w:styleId="WW8Num5z1">
    <w:name w:val="WW8Num5z1"/>
    <w:rsid w:val="00B02D58"/>
    <w:rPr>
      <w:rFonts w:ascii="OpenSymbol" w:hAnsi="OpenSymbol" w:cs="Courier New"/>
    </w:rPr>
  </w:style>
  <w:style w:type="character" w:customStyle="1" w:styleId="WW8Num6z0">
    <w:name w:val="WW8Num6z0"/>
    <w:rsid w:val="00B02D58"/>
    <w:rPr>
      <w:rFonts w:ascii="Symbol" w:hAnsi="Symbol" w:cs="Symbol"/>
      <w:color w:val="000000"/>
      <w:shd w:val="clear" w:color="auto" w:fill="auto"/>
    </w:rPr>
  </w:style>
  <w:style w:type="character" w:customStyle="1" w:styleId="WW8Num6z1">
    <w:name w:val="WW8Num6z1"/>
    <w:rsid w:val="00B02D58"/>
    <w:rPr>
      <w:rFonts w:ascii="OpenSymbol" w:hAnsi="OpenSymbol" w:cs="Courier New"/>
    </w:rPr>
  </w:style>
  <w:style w:type="character" w:customStyle="1" w:styleId="WW8Num7z0">
    <w:name w:val="WW8Num7z0"/>
    <w:rsid w:val="00B02D58"/>
    <w:rPr>
      <w:rFonts w:ascii="Symbol" w:hAnsi="Symbol" w:cs="OpenSymbol"/>
      <w:sz w:val="24"/>
      <w:shd w:val="clear" w:color="auto" w:fill="auto"/>
      <w:lang w:val="pl-PL" w:bidi="ar-SA"/>
    </w:rPr>
  </w:style>
  <w:style w:type="character" w:customStyle="1" w:styleId="WW8Num7z1">
    <w:name w:val="WW8Num7z1"/>
    <w:rsid w:val="00B02D58"/>
    <w:rPr>
      <w:rFonts w:ascii="OpenSymbol" w:hAnsi="OpenSymbol" w:cs="OpenSymbol"/>
    </w:rPr>
  </w:style>
  <w:style w:type="character" w:customStyle="1" w:styleId="WW8Num8z0">
    <w:name w:val="WW8Num8z0"/>
    <w:rsid w:val="00B02D58"/>
    <w:rPr>
      <w:rFonts w:ascii="Symbol" w:hAnsi="Symbol" w:cs="OpenSymbol"/>
      <w:sz w:val="24"/>
      <w:lang w:val="pl-PL" w:bidi="ar-SA"/>
    </w:rPr>
  </w:style>
  <w:style w:type="character" w:customStyle="1" w:styleId="WW8Num8z1">
    <w:name w:val="WW8Num8z1"/>
    <w:rsid w:val="00B02D58"/>
    <w:rPr>
      <w:rFonts w:ascii="OpenSymbol" w:hAnsi="OpenSymbol" w:cs="OpenSymbol"/>
    </w:rPr>
  </w:style>
  <w:style w:type="character" w:customStyle="1" w:styleId="WW8Num9z0">
    <w:name w:val="WW8Num9z0"/>
    <w:rsid w:val="00B02D58"/>
    <w:rPr>
      <w:rFonts w:ascii="Symbol" w:hAnsi="Symbol" w:cs="OpenSymbol"/>
      <w:color w:val="000000"/>
      <w:shd w:val="clear" w:color="auto" w:fill="auto"/>
      <w:lang w:val="pl-PL" w:bidi="ar-SA"/>
    </w:rPr>
  </w:style>
  <w:style w:type="character" w:customStyle="1" w:styleId="WW8Num9z1">
    <w:name w:val="WW8Num9z1"/>
    <w:rsid w:val="00B02D58"/>
    <w:rPr>
      <w:rFonts w:ascii="OpenSymbol" w:hAnsi="OpenSymbol" w:cs="OpenSymbol"/>
    </w:rPr>
  </w:style>
  <w:style w:type="character" w:customStyle="1" w:styleId="WW8Num10z0">
    <w:name w:val="WW8Num10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0z1">
    <w:name w:val="WW8Num10z1"/>
    <w:rsid w:val="00B02D58"/>
    <w:rPr>
      <w:rFonts w:ascii="OpenSymbol" w:hAnsi="OpenSymbol" w:cs="OpenSymbol"/>
    </w:rPr>
  </w:style>
  <w:style w:type="character" w:customStyle="1" w:styleId="WW8Num11z0">
    <w:name w:val="WW8Num11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1z1">
    <w:name w:val="WW8Num11z1"/>
    <w:rsid w:val="00B02D58"/>
    <w:rPr>
      <w:rFonts w:ascii="OpenSymbol" w:hAnsi="OpenSymbol" w:cs="OpenSymbol"/>
    </w:rPr>
  </w:style>
  <w:style w:type="character" w:customStyle="1" w:styleId="WW8Num12z0">
    <w:name w:val="WW8Num12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2z1">
    <w:name w:val="WW8Num12z1"/>
    <w:rsid w:val="00B02D58"/>
    <w:rPr>
      <w:rFonts w:ascii="OpenSymbol" w:hAnsi="OpenSymbol" w:cs="OpenSymbol"/>
    </w:rPr>
  </w:style>
  <w:style w:type="character" w:customStyle="1" w:styleId="WW8Num13z0">
    <w:name w:val="WW8Num13z0"/>
    <w:rsid w:val="00B02D58"/>
    <w:rPr>
      <w:rFonts w:ascii="Symbol" w:hAnsi="Symbol" w:cs="OpenSymbol"/>
    </w:rPr>
  </w:style>
  <w:style w:type="character" w:customStyle="1" w:styleId="WW8Num13z1">
    <w:name w:val="WW8Num13z1"/>
    <w:rsid w:val="00B02D58"/>
    <w:rPr>
      <w:rFonts w:ascii="OpenSymbol" w:hAnsi="OpenSymbol" w:cs="OpenSymbol"/>
    </w:rPr>
  </w:style>
  <w:style w:type="character" w:customStyle="1" w:styleId="WW8Num14z0">
    <w:name w:val="WW8Num1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4z1">
    <w:name w:val="WW8Num14z1"/>
    <w:rsid w:val="00B02D58"/>
    <w:rPr>
      <w:rFonts w:ascii="OpenSymbol" w:hAnsi="OpenSymbol" w:cs="OpenSymbol"/>
    </w:rPr>
  </w:style>
  <w:style w:type="character" w:customStyle="1" w:styleId="WW8Num15z0">
    <w:name w:val="WW8Num15z0"/>
    <w:rsid w:val="00B02D58"/>
    <w:rPr>
      <w:rFonts w:ascii="Symbol" w:hAnsi="Symbol" w:cs="OpenSymbol"/>
    </w:rPr>
  </w:style>
  <w:style w:type="character" w:customStyle="1" w:styleId="WW8Num15z1">
    <w:name w:val="WW8Num15z1"/>
    <w:rsid w:val="00B02D58"/>
    <w:rPr>
      <w:rFonts w:ascii="OpenSymbol" w:hAnsi="OpenSymbol" w:cs="OpenSymbol"/>
    </w:rPr>
  </w:style>
  <w:style w:type="character" w:customStyle="1" w:styleId="WW8Num16z0">
    <w:name w:val="WW8Num16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6z1">
    <w:name w:val="WW8Num16z1"/>
    <w:rsid w:val="00B02D58"/>
    <w:rPr>
      <w:rFonts w:ascii="OpenSymbol" w:hAnsi="OpenSymbol" w:cs="OpenSymbol"/>
    </w:rPr>
  </w:style>
  <w:style w:type="character" w:customStyle="1" w:styleId="WW8Num17z0">
    <w:name w:val="WW8Num17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7z1">
    <w:name w:val="WW8Num17z1"/>
    <w:rsid w:val="00B02D58"/>
    <w:rPr>
      <w:rFonts w:ascii="OpenSymbol" w:hAnsi="OpenSymbol" w:cs="OpenSymbol"/>
    </w:rPr>
  </w:style>
  <w:style w:type="character" w:customStyle="1" w:styleId="WW8Num18z0">
    <w:name w:val="WW8Num18z0"/>
    <w:rsid w:val="00B02D58"/>
    <w:rPr>
      <w:rFonts w:ascii="Symbol" w:hAnsi="Symbol" w:cs="OpenSymbol"/>
    </w:rPr>
  </w:style>
  <w:style w:type="character" w:customStyle="1" w:styleId="WW8Num18z1">
    <w:name w:val="WW8Num18z1"/>
    <w:rsid w:val="00B02D58"/>
    <w:rPr>
      <w:rFonts w:ascii="OpenSymbol" w:hAnsi="OpenSymbol" w:cs="OpenSymbol"/>
    </w:rPr>
  </w:style>
  <w:style w:type="character" w:customStyle="1" w:styleId="WW8Num19z0">
    <w:name w:val="WW8Num19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9z1">
    <w:name w:val="WW8Num19z1"/>
    <w:rsid w:val="00B02D58"/>
    <w:rPr>
      <w:rFonts w:ascii="OpenSymbol" w:hAnsi="OpenSymbol" w:cs="OpenSymbol"/>
    </w:rPr>
  </w:style>
  <w:style w:type="character" w:customStyle="1" w:styleId="WW8Num20z0">
    <w:name w:val="WW8Num20z0"/>
    <w:rsid w:val="00B02D58"/>
    <w:rPr>
      <w:rFonts w:ascii="Symbol" w:hAnsi="Symbol" w:cs="OpenSymbol"/>
      <w:color w:val="000000"/>
    </w:rPr>
  </w:style>
  <w:style w:type="character" w:customStyle="1" w:styleId="WW8Num20z1">
    <w:name w:val="WW8Num20z1"/>
    <w:rsid w:val="00B02D58"/>
    <w:rPr>
      <w:rFonts w:ascii="OpenSymbol" w:hAnsi="OpenSymbol" w:cs="OpenSymbol"/>
    </w:rPr>
  </w:style>
  <w:style w:type="character" w:customStyle="1" w:styleId="WW8Num21z0">
    <w:name w:val="WW8Num21z0"/>
    <w:rsid w:val="00B02D58"/>
    <w:rPr>
      <w:rFonts w:ascii="Symbol" w:hAnsi="Symbol" w:cs="OpenSymbol"/>
    </w:rPr>
  </w:style>
  <w:style w:type="character" w:customStyle="1" w:styleId="WW8Num21z1">
    <w:name w:val="WW8Num21z1"/>
    <w:rsid w:val="00B02D58"/>
    <w:rPr>
      <w:rFonts w:ascii="OpenSymbol" w:hAnsi="OpenSymbol" w:cs="OpenSymbol"/>
    </w:rPr>
  </w:style>
  <w:style w:type="character" w:customStyle="1" w:styleId="WW8Num22z0">
    <w:name w:val="WW8Num22z0"/>
    <w:rsid w:val="00B02D58"/>
    <w:rPr>
      <w:rFonts w:ascii="Symbol" w:hAnsi="Symbol" w:cs="OpenSymbol"/>
    </w:rPr>
  </w:style>
  <w:style w:type="character" w:customStyle="1" w:styleId="WW8Num22z1">
    <w:name w:val="WW8Num22z1"/>
    <w:rsid w:val="00B02D58"/>
    <w:rPr>
      <w:rFonts w:ascii="OpenSymbol" w:hAnsi="OpenSymbol" w:cs="OpenSymbol"/>
    </w:rPr>
  </w:style>
  <w:style w:type="character" w:customStyle="1" w:styleId="WW8Num23z0">
    <w:name w:val="WW8Num23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3z1">
    <w:name w:val="WW8Num23z1"/>
    <w:rsid w:val="00B02D58"/>
    <w:rPr>
      <w:rFonts w:ascii="OpenSymbol" w:hAnsi="OpenSymbol" w:cs="OpenSymbol"/>
    </w:rPr>
  </w:style>
  <w:style w:type="character" w:customStyle="1" w:styleId="WW8Num24z0">
    <w:name w:val="WW8Num2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4z1">
    <w:name w:val="WW8Num24z1"/>
    <w:rsid w:val="00B02D58"/>
    <w:rPr>
      <w:rFonts w:ascii="OpenSymbol" w:hAnsi="OpenSymbol" w:cs="OpenSymbol"/>
    </w:rPr>
  </w:style>
  <w:style w:type="character" w:customStyle="1" w:styleId="WW8Num25z0">
    <w:name w:val="WW8Num25z0"/>
    <w:rsid w:val="00B02D58"/>
    <w:rPr>
      <w:rFonts w:ascii="Symbol" w:hAnsi="Symbol" w:cs="OpenSymbol"/>
    </w:rPr>
  </w:style>
  <w:style w:type="character" w:customStyle="1" w:styleId="WW8Num25z1">
    <w:name w:val="WW8Num25z1"/>
    <w:rsid w:val="00B02D58"/>
    <w:rPr>
      <w:rFonts w:ascii="OpenSymbol" w:hAnsi="OpenSymbol" w:cs="OpenSymbol"/>
    </w:rPr>
  </w:style>
  <w:style w:type="character" w:customStyle="1" w:styleId="WW8Num26z0">
    <w:name w:val="WW8Num26z0"/>
    <w:rsid w:val="00B02D58"/>
    <w:rPr>
      <w:rFonts w:ascii="Symbol" w:hAnsi="Symbol" w:cs="OpenSymbol"/>
    </w:rPr>
  </w:style>
  <w:style w:type="character" w:customStyle="1" w:styleId="WW8Num26z1">
    <w:name w:val="WW8Num26z1"/>
    <w:rsid w:val="00B02D58"/>
    <w:rPr>
      <w:rFonts w:ascii="OpenSymbol" w:hAnsi="OpenSymbol" w:cs="OpenSymbol"/>
    </w:rPr>
  </w:style>
  <w:style w:type="character" w:customStyle="1" w:styleId="WW8Num27z0">
    <w:name w:val="WW8Num27z0"/>
    <w:rsid w:val="00B02D58"/>
    <w:rPr>
      <w:rFonts w:ascii="Symbol" w:hAnsi="Symbol" w:cs="OpenSymbol"/>
    </w:rPr>
  </w:style>
  <w:style w:type="character" w:customStyle="1" w:styleId="WW8Num27z1">
    <w:name w:val="WW8Num27z1"/>
    <w:rsid w:val="00B02D58"/>
    <w:rPr>
      <w:rFonts w:ascii="OpenSymbol" w:hAnsi="OpenSymbol" w:cs="OpenSymbol"/>
    </w:rPr>
  </w:style>
  <w:style w:type="character" w:customStyle="1" w:styleId="WW8Num28z0">
    <w:name w:val="WW8Num28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8z1">
    <w:name w:val="WW8Num28z1"/>
    <w:rsid w:val="00B02D58"/>
    <w:rPr>
      <w:rFonts w:ascii="OpenSymbol" w:hAnsi="OpenSymbol" w:cs="OpenSymbol"/>
    </w:rPr>
  </w:style>
  <w:style w:type="character" w:customStyle="1" w:styleId="WW8Num29z0">
    <w:name w:val="WW8Num29z0"/>
    <w:rsid w:val="00B02D58"/>
    <w:rPr>
      <w:rFonts w:ascii="Symbol" w:hAnsi="Symbol" w:cs="OpenSymbol"/>
    </w:rPr>
  </w:style>
  <w:style w:type="character" w:customStyle="1" w:styleId="WW8Num29z1">
    <w:name w:val="WW8Num29z1"/>
    <w:rsid w:val="00B02D58"/>
    <w:rPr>
      <w:rFonts w:ascii="OpenSymbol" w:hAnsi="OpenSymbol" w:cs="OpenSymbol"/>
    </w:rPr>
  </w:style>
  <w:style w:type="character" w:customStyle="1" w:styleId="WW8Num30z0">
    <w:name w:val="WW8Num30z0"/>
    <w:rsid w:val="00B02D58"/>
    <w:rPr>
      <w:rFonts w:ascii="Symbol" w:hAnsi="Symbol" w:cs="OpenSymbol"/>
    </w:rPr>
  </w:style>
  <w:style w:type="character" w:customStyle="1" w:styleId="WW8Num30z1">
    <w:name w:val="WW8Num30z1"/>
    <w:rsid w:val="00B02D58"/>
    <w:rPr>
      <w:rFonts w:ascii="OpenSymbol" w:hAnsi="OpenSymbol" w:cs="OpenSymbol"/>
    </w:rPr>
  </w:style>
  <w:style w:type="character" w:customStyle="1" w:styleId="WW8Num31z0">
    <w:name w:val="WW8Num31z0"/>
    <w:rsid w:val="00B02D58"/>
    <w:rPr>
      <w:rFonts w:ascii="Symbol" w:hAnsi="Symbol" w:cs="OpenSymbol"/>
      <w:shd w:val="clear" w:color="auto" w:fill="auto"/>
    </w:rPr>
  </w:style>
  <w:style w:type="character" w:customStyle="1" w:styleId="WW8Num32z0">
    <w:name w:val="WW8Num32z0"/>
    <w:rsid w:val="00B02D58"/>
    <w:rPr>
      <w:rFonts w:ascii="Symbol" w:hAnsi="Symbol" w:cs="OpenSymbol"/>
    </w:rPr>
  </w:style>
  <w:style w:type="character" w:customStyle="1" w:styleId="WW8Num32z1">
    <w:name w:val="WW8Num32z1"/>
    <w:rsid w:val="00B02D58"/>
    <w:rPr>
      <w:rFonts w:ascii="OpenSymbol" w:hAnsi="OpenSymbol" w:cs="OpenSymbol"/>
    </w:rPr>
  </w:style>
  <w:style w:type="character" w:customStyle="1" w:styleId="WW8Num33z0">
    <w:name w:val="WW8Num33z0"/>
    <w:rsid w:val="00B02D58"/>
    <w:rPr>
      <w:rFonts w:ascii="Symbol" w:hAnsi="Symbol" w:cs="OpenSymbol"/>
    </w:rPr>
  </w:style>
  <w:style w:type="character" w:customStyle="1" w:styleId="WW8Num33z1">
    <w:name w:val="WW8Num33z1"/>
    <w:rsid w:val="00B02D58"/>
    <w:rPr>
      <w:rFonts w:ascii="OpenSymbol" w:hAnsi="OpenSymbol" w:cs="OpenSymbol"/>
    </w:rPr>
  </w:style>
  <w:style w:type="character" w:customStyle="1" w:styleId="WW8Num34z0">
    <w:name w:val="WW8Num34z0"/>
    <w:rsid w:val="00B02D58"/>
    <w:rPr>
      <w:rFonts w:ascii="Symbol" w:hAnsi="Symbol" w:cs="OpenSymbol"/>
    </w:rPr>
  </w:style>
  <w:style w:type="character" w:customStyle="1" w:styleId="WW8Num34z1">
    <w:name w:val="WW8Num34z1"/>
    <w:rsid w:val="00B02D58"/>
    <w:rPr>
      <w:rFonts w:ascii="OpenSymbol" w:hAnsi="OpenSymbol" w:cs="OpenSymbol"/>
    </w:rPr>
  </w:style>
  <w:style w:type="character" w:customStyle="1" w:styleId="WW8Num35z0">
    <w:name w:val="WW8Num35z0"/>
    <w:rsid w:val="00B02D58"/>
    <w:rPr>
      <w:rFonts w:ascii="Symbol" w:hAnsi="Symbol" w:cs="OpenSymbol"/>
    </w:rPr>
  </w:style>
  <w:style w:type="character" w:customStyle="1" w:styleId="WW8Num35z1">
    <w:name w:val="WW8Num35z1"/>
    <w:rsid w:val="00B02D58"/>
    <w:rPr>
      <w:rFonts w:ascii="OpenSymbol" w:hAnsi="OpenSymbol" w:cs="OpenSymbol"/>
    </w:rPr>
  </w:style>
  <w:style w:type="character" w:customStyle="1" w:styleId="WW8Num36z0">
    <w:name w:val="WW8Num36z0"/>
    <w:rsid w:val="00B02D58"/>
    <w:rPr>
      <w:rFonts w:ascii="Symbol" w:hAnsi="Symbol" w:cs="OpenSymbol"/>
    </w:rPr>
  </w:style>
  <w:style w:type="character" w:customStyle="1" w:styleId="WW8Num36z1">
    <w:name w:val="WW8Num36z1"/>
    <w:rsid w:val="00B02D58"/>
    <w:rPr>
      <w:rFonts w:ascii="OpenSymbol" w:hAnsi="OpenSymbol" w:cs="OpenSymbol"/>
    </w:rPr>
  </w:style>
  <w:style w:type="character" w:customStyle="1" w:styleId="WW8Num37z0">
    <w:name w:val="WW8Num37z0"/>
    <w:rsid w:val="00B02D58"/>
    <w:rPr>
      <w:rFonts w:ascii="Symbol" w:hAnsi="Symbol" w:cs="OpenSymbol"/>
      <w:color w:val="000000"/>
      <w:kern w:val="1"/>
      <w:shd w:val="clear" w:color="auto" w:fill="auto"/>
      <w:lang w:val="pl-PL" w:bidi="ar-SA"/>
    </w:rPr>
  </w:style>
  <w:style w:type="character" w:customStyle="1" w:styleId="WW8Num37z1">
    <w:name w:val="WW8Num37z1"/>
    <w:rsid w:val="00B02D58"/>
    <w:rPr>
      <w:rFonts w:ascii="OpenSymbol" w:hAnsi="OpenSymbol" w:cs="OpenSymbol"/>
    </w:rPr>
  </w:style>
  <w:style w:type="character" w:customStyle="1" w:styleId="WW8Num38z0">
    <w:name w:val="WW8Num38z0"/>
    <w:rsid w:val="00B02D58"/>
    <w:rPr>
      <w:rFonts w:ascii="Symbol" w:hAnsi="Symbol" w:cs="OpenSymbol"/>
    </w:rPr>
  </w:style>
  <w:style w:type="character" w:customStyle="1" w:styleId="WW8Num38z1">
    <w:name w:val="WW8Num38z1"/>
    <w:rsid w:val="00B02D58"/>
    <w:rPr>
      <w:rFonts w:ascii="OpenSymbol" w:hAnsi="OpenSymbol" w:cs="OpenSymbol"/>
    </w:rPr>
  </w:style>
  <w:style w:type="character" w:customStyle="1" w:styleId="WW8Num39z0">
    <w:name w:val="WW8Num39z0"/>
    <w:rsid w:val="00B02D58"/>
    <w:rPr>
      <w:rFonts w:ascii="Symbol" w:hAnsi="Symbol" w:cs="OpenSymbol"/>
      <w:kern w:val="1"/>
      <w:lang w:val="pl-PL" w:bidi="ar-SA"/>
    </w:rPr>
  </w:style>
  <w:style w:type="character" w:customStyle="1" w:styleId="WW8Num39z1">
    <w:name w:val="WW8Num39z1"/>
    <w:rsid w:val="00B02D58"/>
    <w:rPr>
      <w:rFonts w:ascii="OpenSymbol" w:hAnsi="OpenSymbol" w:cs="OpenSymbol"/>
    </w:rPr>
  </w:style>
  <w:style w:type="character" w:customStyle="1" w:styleId="WW8Num40z0">
    <w:name w:val="WW8Num40z0"/>
    <w:rsid w:val="00B02D58"/>
    <w:rPr>
      <w:rFonts w:ascii="Symbol" w:hAnsi="Symbol" w:cs="OpenSymbol"/>
      <w:color w:val="000000"/>
      <w:shd w:val="clear" w:color="auto" w:fill="auto"/>
    </w:rPr>
  </w:style>
  <w:style w:type="character" w:customStyle="1" w:styleId="WW8Num40z1">
    <w:name w:val="WW8Num40z1"/>
    <w:rsid w:val="00B02D58"/>
    <w:rPr>
      <w:rFonts w:ascii="OpenSymbol" w:hAnsi="OpenSymbol" w:cs="OpenSymbol"/>
    </w:rPr>
  </w:style>
  <w:style w:type="character" w:customStyle="1" w:styleId="WW8Num41z0">
    <w:name w:val="WW8Num41z0"/>
    <w:rsid w:val="00B02D58"/>
    <w:rPr>
      <w:rFonts w:ascii="Symbol" w:hAnsi="Symbol" w:cs="OpenSymbol"/>
    </w:rPr>
  </w:style>
  <w:style w:type="character" w:customStyle="1" w:styleId="WW8Num41z1">
    <w:name w:val="WW8Num41z1"/>
    <w:rsid w:val="00B02D58"/>
    <w:rPr>
      <w:rFonts w:ascii="OpenSymbol" w:hAnsi="OpenSymbol" w:cs="OpenSymbol"/>
    </w:rPr>
  </w:style>
  <w:style w:type="character" w:customStyle="1" w:styleId="WW8Num42z0">
    <w:name w:val="WW8Num42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42z1">
    <w:name w:val="WW8Num42z1"/>
    <w:rsid w:val="00B02D58"/>
    <w:rPr>
      <w:rFonts w:ascii="OpenSymbol" w:hAnsi="OpenSymbol" w:cs="OpenSymbol"/>
    </w:rPr>
  </w:style>
  <w:style w:type="character" w:customStyle="1" w:styleId="WW8Num43z0">
    <w:name w:val="WW8Num43z0"/>
    <w:rsid w:val="00B02D58"/>
    <w:rPr>
      <w:rFonts w:ascii="Symbol" w:hAnsi="Symbol" w:cs="OpenSymbol"/>
      <w:position w:val="0"/>
      <w:sz w:val="24"/>
      <w:shd w:val="clear" w:color="auto" w:fill="auto"/>
      <w:vertAlign w:val="baseline"/>
    </w:rPr>
  </w:style>
  <w:style w:type="character" w:customStyle="1" w:styleId="WW8Num43z1">
    <w:name w:val="WW8Num43z1"/>
    <w:rsid w:val="00B02D58"/>
    <w:rPr>
      <w:rFonts w:ascii="OpenSymbol" w:hAnsi="OpenSymbol" w:cs="OpenSymbol"/>
    </w:rPr>
  </w:style>
  <w:style w:type="character" w:customStyle="1" w:styleId="WW8Num44z0">
    <w:name w:val="WW8Num44z0"/>
    <w:rsid w:val="00B02D58"/>
    <w:rPr>
      <w:rFonts w:ascii="Symbol" w:hAnsi="Symbol" w:cs="OpenSymbol"/>
    </w:rPr>
  </w:style>
  <w:style w:type="character" w:customStyle="1" w:styleId="WW8Num44z1">
    <w:name w:val="WW8Num44z1"/>
    <w:rsid w:val="00B02D58"/>
    <w:rPr>
      <w:rFonts w:ascii="OpenSymbol" w:hAnsi="OpenSymbol" w:cs="OpenSymbol"/>
    </w:rPr>
  </w:style>
  <w:style w:type="character" w:customStyle="1" w:styleId="WW8Num45z0">
    <w:name w:val="WW8Num45z0"/>
    <w:rsid w:val="00B02D58"/>
    <w:rPr>
      <w:rFonts w:ascii="Symbol" w:hAnsi="Symbol" w:cs="OpenSymbol"/>
    </w:rPr>
  </w:style>
  <w:style w:type="character" w:customStyle="1" w:styleId="WW8Num45z1">
    <w:name w:val="WW8Num45z1"/>
    <w:rsid w:val="00B02D58"/>
    <w:rPr>
      <w:rFonts w:ascii="OpenSymbol" w:hAnsi="OpenSymbol" w:cs="OpenSymbol"/>
    </w:rPr>
  </w:style>
  <w:style w:type="character" w:customStyle="1" w:styleId="WW8Num46z0">
    <w:name w:val="WW8Num46z0"/>
    <w:rsid w:val="00B02D58"/>
    <w:rPr>
      <w:rFonts w:ascii="Symbol" w:hAnsi="Symbol" w:cs="OpenSymbol"/>
    </w:rPr>
  </w:style>
  <w:style w:type="character" w:customStyle="1" w:styleId="WW8Num46z1">
    <w:name w:val="WW8Num46z1"/>
    <w:rsid w:val="00B02D58"/>
    <w:rPr>
      <w:rFonts w:ascii="OpenSymbol" w:hAnsi="OpenSymbol" w:cs="OpenSymbol"/>
    </w:rPr>
  </w:style>
  <w:style w:type="character" w:customStyle="1" w:styleId="WW8Num47z0">
    <w:name w:val="WW8Num47z0"/>
    <w:rsid w:val="00B02D58"/>
    <w:rPr>
      <w:rFonts w:ascii="Symbol" w:hAnsi="Symbol" w:cs="OpenSymbol"/>
    </w:rPr>
  </w:style>
  <w:style w:type="character" w:customStyle="1" w:styleId="WW8Num47z1">
    <w:name w:val="WW8Num47z1"/>
    <w:rsid w:val="00B02D58"/>
    <w:rPr>
      <w:rFonts w:ascii="OpenSymbol" w:hAnsi="OpenSymbol" w:cs="OpenSymbol"/>
    </w:rPr>
  </w:style>
  <w:style w:type="character" w:customStyle="1" w:styleId="WW8Num48z0">
    <w:name w:val="WW8Num48z0"/>
    <w:rsid w:val="00B02D58"/>
    <w:rPr>
      <w:rFonts w:ascii="Symbol" w:hAnsi="Symbol" w:cs="OpenSymbol"/>
    </w:rPr>
  </w:style>
  <w:style w:type="character" w:customStyle="1" w:styleId="WW8Num48z1">
    <w:name w:val="WW8Num48z1"/>
    <w:rsid w:val="00B02D58"/>
    <w:rPr>
      <w:rFonts w:ascii="OpenSymbol" w:hAnsi="OpenSymbol" w:cs="OpenSymbol"/>
    </w:rPr>
  </w:style>
  <w:style w:type="character" w:customStyle="1" w:styleId="WW8Num4z1">
    <w:name w:val="WW8Num4z1"/>
    <w:rsid w:val="00B02D58"/>
    <w:rPr>
      <w:rFonts w:ascii="OpenSymbol" w:hAnsi="OpenSymbol" w:cs="Courier New"/>
    </w:rPr>
  </w:style>
  <w:style w:type="character" w:customStyle="1" w:styleId="WW8Num49z0">
    <w:name w:val="WW8Num49z0"/>
    <w:rsid w:val="00B02D58"/>
    <w:rPr>
      <w:rFonts w:ascii="Symbol" w:hAnsi="Symbol" w:cs="OpenSymbol"/>
      <w:shd w:val="clear" w:color="auto" w:fill="auto"/>
    </w:rPr>
  </w:style>
  <w:style w:type="character" w:customStyle="1" w:styleId="WW8Num49z1">
    <w:name w:val="WW8Num49z1"/>
    <w:rsid w:val="00B02D58"/>
    <w:rPr>
      <w:rFonts w:ascii="OpenSymbol" w:hAnsi="OpenSymbol" w:cs="OpenSymbol"/>
    </w:rPr>
  </w:style>
  <w:style w:type="character" w:customStyle="1" w:styleId="WW8Num50z0">
    <w:name w:val="WW8Num50z0"/>
    <w:rsid w:val="00B02D58"/>
    <w:rPr>
      <w:rFonts w:ascii="Symbol" w:hAnsi="Symbol" w:cs="OpenSymbol"/>
    </w:rPr>
  </w:style>
  <w:style w:type="character" w:customStyle="1" w:styleId="WW8Num50z1">
    <w:name w:val="WW8Num50z1"/>
    <w:rsid w:val="00B02D58"/>
    <w:rPr>
      <w:rFonts w:ascii="OpenSymbol" w:hAnsi="OpenSymbol" w:cs="OpenSymbol"/>
    </w:rPr>
  </w:style>
  <w:style w:type="character" w:customStyle="1" w:styleId="WW8Num51z0">
    <w:name w:val="WW8Num51z0"/>
    <w:rsid w:val="00B02D58"/>
    <w:rPr>
      <w:rFonts w:ascii="Symbol" w:hAnsi="Symbol" w:cs="OpenSymbol"/>
    </w:rPr>
  </w:style>
  <w:style w:type="character" w:customStyle="1" w:styleId="WW8Num51z1">
    <w:name w:val="WW8Num51z1"/>
    <w:rsid w:val="00B02D58"/>
    <w:rPr>
      <w:rFonts w:ascii="OpenSymbol" w:hAnsi="OpenSymbol" w:cs="OpenSymbol"/>
    </w:rPr>
  </w:style>
  <w:style w:type="character" w:customStyle="1" w:styleId="WW8Num52z0">
    <w:name w:val="WW8Num52z0"/>
    <w:rsid w:val="00B02D58"/>
    <w:rPr>
      <w:rFonts w:ascii="Symbol" w:hAnsi="Symbol" w:cs="OpenSymbol"/>
    </w:rPr>
  </w:style>
  <w:style w:type="character" w:customStyle="1" w:styleId="WW8Num52z1">
    <w:name w:val="WW8Num52z1"/>
    <w:rsid w:val="00B02D58"/>
    <w:rPr>
      <w:rFonts w:ascii="OpenSymbol" w:hAnsi="OpenSymbol" w:cs="OpenSymbol"/>
    </w:rPr>
  </w:style>
  <w:style w:type="character" w:customStyle="1" w:styleId="WW8Num53z0">
    <w:name w:val="WW8Num53z0"/>
    <w:rsid w:val="00B02D58"/>
    <w:rPr>
      <w:rFonts w:ascii="Symbol" w:hAnsi="Symbol" w:cs="OpenSymbol"/>
    </w:rPr>
  </w:style>
  <w:style w:type="character" w:customStyle="1" w:styleId="WW8Num53z1">
    <w:name w:val="WW8Num53z1"/>
    <w:rsid w:val="00B02D58"/>
    <w:rPr>
      <w:rFonts w:ascii="OpenSymbol" w:hAnsi="OpenSymbol" w:cs="OpenSymbol"/>
    </w:rPr>
  </w:style>
  <w:style w:type="character" w:customStyle="1" w:styleId="WW8Num54z0">
    <w:name w:val="WW8Num54z0"/>
    <w:rsid w:val="00B02D58"/>
    <w:rPr>
      <w:rFonts w:ascii="Symbol" w:hAnsi="Symbol" w:cs="OpenSymbol"/>
    </w:rPr>
  </w:style>
  <w:style w:type="character" w:customStyle="1" w:styleId="WW8Num54z1">
    <w:name w:val="WW8Num54z1"/>
    <w:rsid w:val="00B02D58"/>
    <w:rPr>
      <w:rFonts w:ascii="OpenSymbol" w:hAnsi="OpenSymbol" w:cs="OpenSymbol"/>
    </w:rPr>
  </w:style>
  <w:style w:type="character" w:customStyle="1" w:styleId="WW8Num55z0">
    <w:name w:val="WW8Num55z0"/>
    <w:rsid w:val="00B02D58"/>
    <w:rPr>
      <w:rFonts w:ascii="Symbol" w:hAnsi="Symbol" w:cs="OpenSymbol"/>
    </w:rPr>
  </w:style>
  <w:style w:type="character" w:customStyle="1" w:styleId="WW8Num55z1">
    <w:name w:val="WW8Num55z1"/>
    <w:rsid w:val="00B02D58"/>
    <w:rPr>
      <w:rFonts w:ascii="OpenSymbol" w:hAnsi="OpenSymbol" w:cs="OpenSymbol"/>
    </w:rPr>
  </w:style>
  <w:style w:type="character" w:customStyle="1" w:styleId="WW8Num56z0">
    <w:name w:val="WW8Num56z0"/>
    <w:rsid w:val="00B02D58"/>
    <w:rPr>
      <w:rFonts w:ascii="Symbol" w:hAnsi="Symbol" w:cs="OpenSymbol"/>
    </w:rPr>
  </w:style>
  <w:style w:type="character" w:customStyle="1" w:styleId="WW8Num56z1">
    <w:name w:val="WW8Num56z1"/>
    <w:rsid w:val="00B02D58"/>
    <w:rPr>
      <w:rFonts w:ascii="OpenSymbol" w:hAnsi="OpenSymbol" w:cs="OpenSymbol"/>
    </w:rPr>
  </w:style>
  <w:style w:type="character" w:customStyle="1" w:styleId="WW8Num57z0">
    <w:name w:val="WW8Num57z0"/>
    <w:rsid w:val="00B02D58"/>
    <w:rPr>
      <w:rFonts w:ascii="Symbol" w:hAnsi="Symbol" w:cs="OpenSymbol"/>
    </w:rPr>
  </w:style>
  <w:style w:type="character" w:customStyle="1" w:styleId="WW8Num57z1">
    <w:name w:val="WW8Num57z1"/>
    <w:rsid w:val="00B02D58"/>
    <w:rPr>
      <w:rFonts w:ascii="OpenSymbol" w:hAnsi="OpenSymbol" w:cs="OpenSymbol"/>
    </w:rPr>
  </w:style>
  <w:style w:type="character" w:customStyle="1" w:styleId="WW8Num58z0">
    <w:name w:val="WW8Num58z0"/>
    <w:rsid w:val="00B02D58"/>
    <w:rPr>
      <w:rFonts w:ascii="Symbol" w:hAnsi="Symbol" w:cs="OpenSymbol"/>
    </w:rPr>
  </w:style>
  <w:style w:type="character" w:customStyle="1" w:styleId="WW8Num58z1">
    <w:name w:val="WW8Num58z1"/>
    <w:rsid w:val="00B02D58"/>
    <w:rPr>
      <w:rFonts w:ascii="OpenSymbol" w:hAnsi="OpenSymbol" w:cs="OpenSymbol"/>
    </w:rPr>
  </w:style>
  <w:style w:type="character" w:customStyle="1" w:styleId="WW8Num59z0">
    <w:name w:val="WW8Num59z0"/>
    <w:rsid w:val="00B02D58"/>
    <w:rPr>
      <w:rFonts w:ascii="Symbol" w:hAnsi="Symbol" w:cs="OpenSymbol"/>
    </w:rPr>
  </w:style>
  <w:style w:type="character" w:customStyle="1" w:styleId="WW8Num59z1">
    <w:name w:val="WW8Num59z1"/>
    <w:rsid w:val="00B02D58"/>
    <w:rPr>
      <w:rFonts w:ascii="OpenSymbol" w:hAnsi="OpenSymbol" w:cs="OpenSymbol"/>
    </w:rPr>
  </w:style>
  <w:style w:type="character" w:customStyle="1" w:styleId="WW8Num60z0">
    <w:name w:val="WW8Num60z0"/>
    <w:rsid w:val="00B02D58"/>
    <w:rPr>
      <w:rFonts w:ascii="Symbol" w:hAnsi="Symbol" w:cs="OpenSymbol"/>
    </w:rPr>
  </w:style>
  <w:style w:type="character" w:customStyle="1" w:styleId="WW8Num60z1">
    <w:name w:val="WW8Num60z1"/>
    <w:rsid w:val="00B02D58"/>
    <w:rPr>
      <w:rFonts w:ascii="OpenSymbol" w:hAnsi="OpenSymbol" w:cs="OpenSymbol"/>
    </w:rPr>
  </w:style>
  <w:style w:type="character" w:customStyle="1" w:styleId="WW8Num61z0">
    <w:name w:val="WW8Num61z0"/>
    <w:rsid w:val="00B02D58"/>
    <w:rPr>
      <w:rFonts w:ascii="Symbol" w:hAnsi="Symbol" w:cs="OpenSymbol"/>
    </w:rPr>
  </w:style>
  <w:style w:type="character" w:customStyle="1" w:styleId="WW8Num61z1">
    <w:name w:val="WW8Num61z1"/>
    <w:rsid w:val="00B02D58"/>
    <w:rPr>
      <w:rFonts w:ascii="OpenSymbol" w:hAnsi="OpenSymbol" w:cs="OpenSymbol"/>
    </w:rPr>
  </w:style>
  <w:style w:type="character" w:customStyle="1" w:styleId="WW8Num62z0">
    <w:name w:val="WW8Num62z0"/>
    <w:rsid w:val="00B02D58"/>
    <w:rPr>
      <w:rFonts w:ascii="Symbol" w:hAnsi="Symbol" w:cs="OpenSymbol"/>
    </w:rPr>
  </w:style>
  <w:style w:type="character" w:customStyle="1" w:styleId="WW8Num62z1">
    <w:name w:val="WW8Num62z1"/>
    <w:rsid w:val="00B02D58"/>
    <w:rPr>
      <w:rFonts w:ascii="OpenSymbol" w:hAnsi="OpenSymbol" w:cs="OpenSymbol"/>
    </w:rPr>
  </w:style>
  <w:style w:type="character" w:customStyle="1" w:styleId="WW8Num63z0">
    <w:name w:val="WW8Num63z0"/>
    <w:rsid w:val="00B02D58"/>
    <w:rPr>
      <w:rFonts w:ascii="Symbol" w:hAnsi="Symbol" w:cs="OpenSymbol"/>
      <w:shd w:val="clear" w:color="auto" w:fill="auto"/>
    </w:rPr>
  </w:style>
  <w:style w:type="character" w:customStyle="1" w:styleId="WW8Num63z1">
    <w:name w:val="WW8Num63z1"/>
    <w:rsid w:val="00B02D58"/>
    <w:rPr>
      <w:rFonts w:ascii="OpenSymbol" w:hAnsi="OpenSymbol" w:cs="OpenSymbol"/>
    </w:rPr>
  </w:style>
  <w:style w:type="character" w:customStyle="1" w:styleId="WW8Num64z0">
    <w:name w:val="WW8Num64z0"/>
    <w:rsid w:val="00B02D58"/>
    <w:rPr>
      <w:rFonts w:ascii="Symbol" w:hAnsi="Symbol" w:cs="OpenSymbol"/>
    </w:rPr>
  </w:style>
  <w:style w:type="character" w:customStyle="1" w:styleId="WW8Num64z1">
    <w:name w:val="WW8Num64z1"/>
    <w:rsid w:val="00B02D58"/>
    <w:rPr>
      <w:rFonts w:ascii="OpenSymbol" w:hAnsi="OpenSymbol" w:cs="OpenSymbol"/>
    </w:rPr>
  </w:style>
  <w:style w:type="character" w:customStyle="1" w:styleId="WW8Num20z2">
    <w:name w:val="WW8Num20z2"/>
    <w:rsid w:val="00B02D58"/>
    <w:rPr>
      <w:rFonts w:ascii="Wingdings" w:hAnsi="Wingdings" w:cs="Wingdings"/>
    </w:rPr>
  </w:style>
  <w:style w:type="character" w:customStyle="1" w:styleId="WW8Num20z3">
    <w:name w:val="WW8Num20z3"/>
    <w:rsid w:val="00B02D58"/>
    <w:rPr>
      <w:rFonts w:ascii="Symbol" w:hAnsi="Symbol" w:cs="Symbol"/>
    </w:rPr>
  </w:style>
  <w:style w:type="character" w:customStyle="1" w:styleId="WW8Num20z4">
    <w:name w:val="WW8Num20z4"/>
    <w:rsid w:val="00B02D58"/>
  </w:style>
  <w:style w:type="character" w:customStyle="1" w:styleId="WW8Num20z5">
    <w:name w:val="WW8Num20z5"/>
    <w:rsid w:val="00B02D58"/>
  </w:style>
  <w:style w:type="character" w:customStyle="1" w:styleId="WW8Num20z6">
    <w:name w:val="WW8Num20z6"/>
    <w:rsid w:val="00B02D58"/>
  </w:style>
  <w:style w:type="character" w:customStyle="1" w:styleId="WW8Num20z7">
    <w:name w:val="WW8Num20z7"/>
    <w:rsid w:val="00B02D58"/>
  </w:style>
  <w:style w:type="character" w:customStyle="1" w:styleId="WW8Num20z8">
    <w:name w:val="WW8Num20z8"/>
    <w:rsid w:val="00B02D58"/>
  </w:style>
  <w:style w:type="character" w:customStyle="1" w:styleId="WW8Num21z2">
    <w:name w:val="WW8Num21z2"/>
    <w:rsid w:val="00B02D58"/>
    <w:rPr>
      <w:rFonts w:ascii="Wingdings" w:hAnsi="Wingdings" w:cs="Wingdings"/>
    </w:rPr>
  </w:style>
  <w:style w:type="character" w:customStyle="1" w:styleId="WW8Num21z4">
    <w:name w:val="WW8Num21z4"/>
    <w:rsid w:val="00B02D58"/>
  </w:style>
  <w:style w:type="character" w:customStyle="1" w:styleId="WW8Num21z5">
    <w:name w:val="WW8Num21z5"/>
    <w:rsid w:val="00B02D58"/>
  </w:style>
  <w:style w:type="character" w:customStyle="1" w:styleId="WW8Num21z6">
    <w:name w:val="WW8Num21z6"/>
    <w:rsid w:val="00B02D58"/>
  </w:style>
  <w:style w:type="character" w:customStyle="1" w:styleId="WW8Num21z7">
    <w:name w:val="WW8Num21z7"/>
    <w:rsid w:val="00B02D58"/>
  </w:style>
  <w:style w:type="character" w:customStyle="1" w:styleId="WW8Num21z8">
    <w:name w:val="WW8Num21z8"/>
    <w:rsid w:val="00B02D58"/>
  </w:style>
  <w:style w:type="character" w:customStyle="1" w:styleId="WW8Num28z2">
    <w:name w:val="WW8Num28z2"/>
    <w:rsid w:val="00B02D58"/>
  </w:style>
  <w:style w:type="character" w:customStyle="1" w:styleId="WW8Num28z3">
    <w:name w:val="WW8Num28z3"/>
    <w:rsid w:val="00B02D58"/>
  </w:style>
  <w:style w:type="character" w:customStyle="1" w:styleId="WW8Num28z4">
    <w:name w:val="WW8Num28z4"/>
    <w:rsid w:val="00B02D58"/>
  </w:style>
  <w:style w:type="character" w:customStyle="1" w:styleId="WW8Num28z5">
    <w:name w:val="WW8Num28z5"/>
    <w:rsid w:val="00B02D58"/>
  </w:style>
  <w:style w:type="character" w:customStyle="1" w:styleId="WW8Num28z6">
    <w:name w:val="WW8Num28z6"/>
    <w:rsid w:val="00B02D58"/>
  </w:style>
  <w:style w:type="character" w:customStyle="1" w:styleId="WW8Num28z7">
    <w:name w:val="WW8Num28z7"/>
    <w:rsid w:val="00B02D58"/>
  </w:style>
  <w:style w:type="character" w:customStyle="1" w:styleId="WW8Num28z8">
    <w:name w:val="WW8Num28z8"/>
    <w:rsid w:val="00B02D58"/>
  </w:style>
  <w:style w:type="character" w:customStyle="1" w:styleId="WW8Num21z3">
    <w:name w:val="WW8Num21z3"/>
    <w:rsid w:val="00B02D58"/>
    <w:rPr>
      <w:rFonts w:ascii="Symbol" w:hAnsi="Symbol" w:cs="Symbol"/>
    </w:rPr>
  </w:style>
  <w:style w:type="character" w:customStyle="1" w:styleId="WW8Num22z2">
    <w:name w:val="WW8Num22z2"/>
    <w:rsid w:val="00B02D58"/>
    <w:rPr>
      <w:rFonts w:ascii="Wingdings" w:hAnsi="Wingdings" w:cs="Wingdings"/>
    </w:rPr>
  </w:style>
  <w:style w:type="character" w:customStyle="1" w:styleId="WW8Num22z4">
    <w:name w:val="WW8Num22z4"/>
    <w:rsid w:val="00B02D58"/>
  </w:style>
  <w:style w:type="character" w:customStyle="1" w:styleId="WW8Num22z5">
    <w:name w:val="WW8Num22z5"/>
    <w:rsid w:val="00B02D58"/>
  </w:style>
  <w:style w:type="character" w:customStyle="1" w:styleId="WW8Num22z6">
    <w:name w:val="WW8Num22z6"/>
    <w:rsid w:val="00B02D58"/>
  </w:style>
  <w:style w:type="character" w:customStyle="1" w:styleId="WW8Num22z7">
    <w:name w:val="WW8Num22z7"/>
    <w:rsid w:val="00B02D58"/>
  </w:style>
  <w:style w:type="character" w:customStyle="1" w:styleId="WW8Num22z8">
    <w:name w:val="WW8Num22z8"/>
    <w:rsid w:val="00B02D58"/>
  </w:style>
  <w:style w:type="character" w:customStyle="1" w:styleId="WW8Num29z2">
    <w:name w:val="WW8Num29z2"/>
    <w:rsid w:val="00B02D58"/>
  </w:style>
  <w:style w:type="character" w:customStyle="1" w:styleId="WW8Num29z3">
    <w:name w:val="WW8Num29z3"/>
    <w:rsid w:val="00B02D58"/>
  </w:style>
  <w:style w:type="character" w:customStyle="1" w:styleId="WW8Num29z4">
    <w:name w:val="WW8Num29z4"/>
    <w:rsid w:val="00B02D58"/>
  </w:style>
  <w:style w:type="character" w:customStyle="1" w:styleId="WW8Num29z5">
    <w:name w:val="WW8Num29z5"/>
    <w:rsid w:val="00B02D58"/>
  </w:style>
  <w:style w:type="character" w:customStyle="1" w:styleId="WW8Num29z6">
    <w:name w:val="WW8Num29z6"/>
    <w:rsid w:val="00B02D58"/>
  </w:style>
  <w:style w:type="character" w:customStyle="1" w:styleId="WW8Num29z7">
    <w:name w:val="WW8Num29z7"/>
    <w:rsid w:val="00B02D58"/>
  </w:style>
  <w:style w:type="character" w:customStyle="1" w:styleId="WW8Num29z8">
    <w:name w:val="WW8Num29z8"/>
    <w:rsid w:val="00B02D58"/>
  </w:style>
  <w:style w:type="character" w:customStyle="1" w:styleId="WW8Num37z2">
    <w:name w:val="WW8Num37z2"/>
    <w:rsid w:val="00B02D58"/>
  </w:style>
  <w:style w:type="character" w:customStyle="1" w:styleId="WW8Num37z3">
    <w:name w:val="WW8Num37z3"/>
    <w:rsid w:val="00B02D58"/>
  </w:style>
  <w:style w:type="character" w:customStyle="1" w:styleId="WW8Num37z4">
    <w:name w:val="WW8Num37z4"/>
    <w:rsid w:val="00B02D58"/>
  </w:style>
  <w:style w:type="character" w:customStyle="1" w:styleId="WW8Num37z5">
    <w:name w:val="WW8Num37z5"/>
    <w:rsid w:val="00B02D58"/>
  </w:style>
  <w:style w:type="character" w:customStyle="1" w:styleId="WW8Num37z6">
    <w:name w:val="WW8Num37z6"/>
    <w:rsid w:val="00B02D58"/>
  </w:style>
  <w:style w:type="character" w:customStyle="1" w:styleId="WW8Num37z7">
    <w:name w:val="WW8Num37z7"/>
    <w:rsid w:val="00B02D58"/>
  </w:style>
  <w:style w:type="character" w:customStyle="1" w:styleId="WW8Num37z8">
    <w:name w:val="WW8Num37z8"/>
    <w:rsid w:val="00B02D58"/>
  </w:style>
  <w:style w:type="character" w:customStyle="1" w:styleId="WW8Num27z2">
    <w:name w:val="WW8Num27z2"/>
    <w:rsid w:val="00B02D58"/>
    <w:rPr>
      <w:rFonts w:ascii="Wingdings" w:hAnsi="Wingdings" w:cs="Wingdings"/>
    </w:rPr>
  </w:style>
  <w:style w:type="character" w:customStyle="1" w:styleId="WW8Num27z3">
    <w:name w:val="WW8Num27z3"/>
    <w:rsid w:val="00B02D58"/>
    <w:rPr>
      <w:rFonts w:ascii="Symbol" w:hAnsi="Symbol" w:cs="Symbol"/>
    </w:rPr>
  </w:style>
  <w:style w:type="character" w:customStyle="1" w:styleId="WW8Num27z4">
    <w:name w:val="WW8Num27z4"/>
    <w:rsid w:val="00B02D58"/>
  </w:style>
  <w:style w:type="character" w:customStyle="1" w:styleId="WW8Num27z5">
    <w:name w:val="WW8Num27z5"/>
    <w:rsid w:val="00B02D58"/>
  </w:style>
  <w:style w:type="character" w:customStyle="1" w:styleId="WW8Num27z6">
    <w:name w:val="WW8Num27z6"/>
    <w:rsid w:val="00B02D58"/>
  </w:style>
  <w:style w:type="character" w:customStyle="1" w:styleId="WW8Num27z7">
    <w:name w:val="WW8Num27z7"/>
    <w:rsid w:val="00B02D58"/>
  </w:style>
  <w:style w:type="character" w:customStyle="1" w:styleId="WW8Num27z8">
    <w:name w:val="WW8Num27z8"/>
    <w:rsid w:val="00B02D58"/>
  </w:style>
  <w:style w:type="character" w:customStyle="1" w:styleId="WW8Num38z2">
    <w:name w:val="WW8Num38z2"/>
    <w:rsid w:val="00B02D58"/>
  </w:style>
  <w:style w:type="character" w:customStyle="1" w:styleId="WW8Num38z3">
    <w:name w:val="WW8Num38z3"/>
    <w:rsid w:val="00B02D58"/>
  </w:style>
  <w:style w:type="character" w:customStyle="1" w:styleId="WW8Num38z4">
    <w:name w:val="WW8Num38z4"/>
    <w:rsid w:val="00B02D58"/>
  </w:style>
  <w:style w:type="character" w:customStyle="1" w:styleId="WW8Num38z5">
    <w:name w:val="WW8Num38z5"/>
    <w:rsid w:val="00B02D58"/>
  </w:style>
  <w:style w:type="character" w:customStyle="1" w:styleId="WW8Num38z6">
    <w:name w:val="WW8Num38z6"/>
    <w:rsid w:val="00B02D58"/>
  </w:style>
  <w:style w:type="character" w:customStyle="1" w:styleId="WW8Num38z7">
    <w:name w:val="WW8Num38z7"/>
    <w:rsid w:val="00B02D58"/>
  </w:style>
  <w:style w:type="character" w:customStyle="1" w:styleId="WW8Num38z8">
    <w:name w:val="WW8Num38z8"/>
    <w:rsid w:val="00B02D58"/>
  </w:style>
  <w:style w:type="character" w:customStyle="1" w:styleId="WW8Num30z2">
    <w:name w:val="WW8Num30z2"/>
    <w:rsid w:val="00B02D58"/>
    <w:rPr>
      <w:rFonts w:ascii="Wingdings" w:hAnsi="Wingdings" w:cs="Wingdings"/>
    </w:rPr>
  </w:style>
  <w:style w:type="character" w:customStyle="1" w:styleId="WW8Num30z3">
    <w:name w:val="WW8Num30z3"/>
    <w:rsid w:val="00B02D58"/>
    <w:rPr>
      <w:rFonts w:ascii="Symbol" w:hAnsi="Symbol" w:cs="Symbol"/>
    </w:rPr>
  </w:style>
  <w:style w:type="character" w:customStyle="1" w:styleId="WW8Num30z4">
    <w:name w:val="WW8Num30z4"/>
    <w:rsid w:val="00B02D58"/>
  </w:style>
  <w:style w:type="character" w:customStyle="1" w:styleId="WW8Num30z5">
    <w:name w:val="WW8Num30z5"/>
    <w:rsid w:val="00B02D58"/>
  </w:style>
  <w:style w:type="character" w:customStyle="1" w:styleId="WW8Num30z6">
    <w:name w:val="WW8Num30z6"/>
    <w:rsid w:val="00B02D58"/>
  </w:style>
  <w:style w:type="character" w:customStyle="1" w:styleId="WW8Num30z7">
    <w:name w:val="WW8Num30z7"/>
    <w:rsid w:val="00B02D58"/>
  </w:style>
  <w:style w:type="character" w:customStyle="1" w:styleId="WW8Num30z8">
    <w:name w:val="WW8Num30z8"/>
    <w:rsid w:val="00B02D58"/>
  </w:style>
  <w:style w:type="character" w:customStyle="1" w:styleId="WW8Num31z2">
    <w:name w:val="WW8Num31z2"/>
    <w:rsid w:val="00B02D58"/>
    <w:rPr>
      <w:rFonts w:ascii="Wingdings" w:hAnsi="Wingdings" w:cs="Wingdings"/>
    </w:rPr>
  </w:style>
  <w:style w:type="character" w:customStyle="1" w:styleId="WW8Num31z3">
    <w:name w:val="WW8Num31z3"/>
    <w:rsid w:val="00B02D58"/>
    <w:rPr>
      <w:rFonts w:ascii="Symbol" w:hAnsi="Symbol" w:cs="Symbol"/>
    </w:rPr>
  </w:style>
  <w:style w:type="character" w:customStyle="1" w:styleId="WW8Num31z4">
    <w:name w:val="WW8Num31z4"/>
    <w:rsid w:val="00B02D58"/>
  </w:style>
  <w:style w:type="character" w:customStyle="1" w:styleId="WW8Num31z5">
    <w:name w:val="WW8Num31z5"/>
    <w:rsid w:val="00B02D58"/>
  </w:style>
  <w:style w:type="character" w:customStyle="1" w:styleId="WW8Num31z6">
    <w:name w:val="WW8Num31z6"/>
    <w:rsid w:val="00B02D58"/>
  </w:style>
  <w:style w:type="character" w:customStyle="1" w:styleId="WW8Num31z7">
    <w:name w:val="WW8Num31z7"/>
    <w:rsid w:val="00B02D58"/>
  </w:style>
  <w:style w:type="character" w:customStyle="1" w:styleId="WW8Num31z8">
    <w:name w:val="WW8Num31z8"/>
    <w:rsid w:val="00B02D58"/>
  </w:style>
  <w:style w:type="character" w:customStyle="1" w:styleId="WW8Num33z2">
    <w:name w:val="WW8Num33z2"/>
    <w:rsid w:val="00B02D58"/>
  </w:style>
  <w:style w:type="character" w:customStyle="1" w:styleId="WW8Num33z3">
    <w:name w:val="WW8Num33z3"/>
    <w:rsid w:val="00B02D58"/>
  </w:style>
  <w:style w:type="character" w:customStyle="1" w:styleId="WW8Num33z4">
    <w:name w:val="WW8Num33z4"/>
    <w:rsid w:val="00B02D58"/>
  </w:style>
  <w:style w:type="character" w:customStyle="1" w:styleId="WW8Num33z5">
    <w:name w:val="WW8Num33z5"/>
    <w:rsid w:val="00B02D58"/>
  </w:style>
  <w:style w:type="character" w:customStyle="1" w:styleId="WW8Num33z6">
    <w:name w:val="WW8Num33z6"/>
    <w:rsid w:val="00B02D58"/>
  </w:style>
  <w:style w:type="character" w:customStyle="1" w:styleId="WW8Num33z7">
    <w:name w:val="WW8Num33z7"/>
    <w:rsid w:val="00B02D58"/>
  </w:style>
  <w:style w:type="character" w:customStyle="1" w:styleId="WW8Num33z8">
    <w:name w:val="WW8Num33z8"/>
    <w:rsid w:val="00B02D58"/>
  </w:style>
  <w:style w:type="character" w:customStyle="1" w:styleId="WW8Num34z2">
    <w:name w:val="WW8Num34z2"/>
    <w:rsid w:val="00B02D58"/>
    <w:rPr>
      <w:rFonts w:ascii="Wingdings" w:hAnsi="Wingdings" w:cs="Wingdings"/>
    </w:rPr>
  </w:style>
  <w:style w:type="character" w:customStyle="1" w:styleId="WW8Num34z3">
    <w:name w:val="WW8Num34z3"/>
    <w:rsid w:val="00B02D58"/>
    <w:rPr>
      <w:rFonts w:ascii="Symbol" w:hAnsi="Symbol" w:cs="Symbol"/>
    </w:rPr>
  </w:style>
  <w:style w:type="character" w:customStyle="1" w:styleId="WW8Num34z4">
    <w:name w:val="WW8Num34z4"/>
    <w:rsid w:val="00B02D58"/>
  </w:style>
  <w:style w:type="character" w:customStyle="1" w:styleId="WW8Num34z5">
    <w:name w:val="WW8Num34z5"/>
    <w:rsid w:val="00B02D58"/>
  </w:style>
  <w:style w:type="character" w:customStyle="1" w:styleId="WW8Num34z6">
    <w:name w:val="WW8Num34z6"/>
    <w:rsid w:val="00B02D58"/>
  </w:style>
  <w:style w:type="character" w:customStyle="1" w:styleId="WW8Num34z7">
    <w:name w:val="WW8Num34z7"/>
    <w:rsid w:val="00B02D58"/>
  </w:style>
  <w:style w:type="character" w:customStyle="1" w:styleId="WW8Num34z8">
    <w:name w:val="WW8Num34z8"/>
    <w:rsid w:val="00B02D58"/>
  </w:style>
  <w:style w:type="character" w:customStyle="1" w:styleId="WW8Num35z2">
    <w:name w:val="WW8Num35z2"/>
    <w:rsid w:val="00B02D58"/>
  </w:style>
  <w:style w:type="character" w:customStyle="1" w:styleId="WW8Num35z3">
    <w:name w:val="WW8Num35z3"/>
    <w:rsid w:val="00B02D58"/>
  </w:style>
  <w:style w:type="character" w:customStyle="1" w:styleId="WW8Num35z4">
    <w:name w:val="WW8Num35z4"/>
    <w:rsid w:val="00B02D58"/>
  </w:style>
  <w:style w:type="character" w:customStyle="1" w:styleId="WW8Num35z5">
    <w:name w:val="WW8Num35z5"/>
    <w:rsid w:val="00B02D58"/>
  </w:style>
  <w:style w:type="character" w:customStyle="1" w:styleId="WW8Num35z6">
    <w:name w:val="WW8Num35z6"/>
    <w:rsid w:val="00B02D58"/>
  </w:style>
  <w:style w:type="character" w:customStyle="1" w:styleId="WW8Num35z7">
    <w:name w:val="WW8Num35z7"/>
    <w:rsid w:val="00B02D58"/>
  </w:style>
  <w:style w:type="character" w:customStyle="1" w:styleId="WW8Num35z8">
    <w:name w:val="WW8Num35z8"/>
    <w:rsid w:val="00B02D58"/>
  </w:style>
  <w:style w:type="character" w:customStyle="1" w:styleId="WW8Num32z2">
    <w:name w:val="WW8Num32z2"/>
    <w:rsid w:val="00B02D58"/>
  </w:style>
  <w:style w:type="character" w:customStyle="1" w:styleId="WW8Num32z3">
    <w:name w:val="WW8Num32z3"/>
    <w:rsid w:val="00B02D58"/>
  </w:style>
  <w:style w:type="character" w:customStyle="1" w:styleId="WW8Num32z4">
    <w:name w:val="WW8Num32z4"/>
    <w:rsid w:val="00B02D58"/>
  </w:style>
  <w:style w:type="character" w:customStyle="1" w:styleId="WW8Num32z5">
    <w:name w:val="WW8Num32z5"/>
    <w:rsid w:val="00B02D58"/>
  </w:style>
  <w:style w:type="character" w:customStyle="1" w:styleId="WW8Num32z6">
    <w:name w:val="WW8Num32z6"/>
    <w:rsid w:val="00B02D58"/>
  </w:style>
  <w:style w:type="character" w:customStyle="1" w:styleId="WW8Num32z7">
    <w:name w:val="WW8Num32z7"/>
    <w:rsid w:val="00B02D58"/>
  </w:style>
  <w:style w:type="character" w:customStyle="1" w:styleId="WW8Num32z8">
    <w:name w:val="WW8Num32z8"/>
    <w:rsid w:val="00B02D58"/>
  </w:style>
  <w:style w:type="character" w:customStyle="1" w:styleId="Absatz-Standardschriftart">
    <w:name w:val="Absatz-Standardschriftart"/>
    <w:rsid w:val="00B02D58"/>
  </w:style>
  <w:style w:type="character" w:customStyle="1" w:styleId="WW-Absatz-Standardschriftart">
    <w:name w:val="WW-Absatz-Standardschriftart"/>
    <w:rsid w:val="00B02D58"/>
  </w:style>
  <w:style w:type="character" w:customStyle="1" w:styleId="WW-Absatz-Standardschriftart1">
    <w:name w:val="WW-Absatz-Standardschriftart1"/>
    <w:rsid w:val="00B02D58"/>
  </w:style>
  <w:style w:type="character" w:customStyle="1" w:styleId="WW-Absatz-Standardschriftart11">
    <w:name w:val="WW-Absatz-Standardschriftart11"/>
    <w:rsid w:val="00B02D58"/>
  </w:style>
  <w:style w:type="character" w:customStyle="1" w:styleId="WW-Absatz-Standardschriftart111">
    <w:name w:val="WW-Absatz-Standardschriftart111"/>
    <w:rsid w:val="00B02D58"/>
  </w:style>
  <w:style w:type="character" w:customStyle="1" w:styleId="WW-Absatz-Standardschriftart1111">
    <w:name w:val="WW-Absatz-Standardschriftart1111"/>
    <w:rsid w:val="00B02D58"/>
  </w:style>
  <w:style w:type="character" w:customStyle="1" w:styleId="WW-Absatz-Standardschriftart11111">
    <w:name w:val="WW-Absatz-Standardschriftart11111"/>
    <w:rsid w:val="00B02D58"/>
  </w:style>
  <w:style w:type="character" w:customStyle="1" w:styleId="WW-Absatz-Standardschriftart111111">
    <w:name w:val="WW-Absatz-Standardschriftart111111"/>
    <w:rsid w:val="00B02D58"/>
  </w:style>
  <w:style w:type="character" w:customStyle="1" w:styleId="WW-Absatz-Standardschriftart1111111">
    <w:name w:val="WW-Absatz-Standardschriftart1111111"/>
    <w:rsid w:val="00B02D58"/>
  </w:style>
  <w:style w:type="character" w:customStyle="1" w:styleId="WW-Absatz-Standardschriftart11111111">
    <w:name w:val="WW-Absatz-Standardschriftart11111111"/>
    <w:rsid w:val="00B02D58"/>
  </w:style>
  <w:style w:type="character" w:customStyle="1" w:styleId="WW-Absatz-Standardschriftart111111111">
    <w:name w:val="WW-Absatz-Standardschriftart111111111"/>
    <w:rsid w:val="00B02D58"/>
  </w:style>
  <w:style w:type="character" w:customStyle="1" w:styleId="WW-Absatz-Standardschriftart1111111111">
    <w:name w:val="WW-Absatz-Standardschriftart1111111111"/>
    <w:rsid w:val="00B02D58"/>
  </w:style>
  <w:style w:type="character" w:customStyle="1" w:styleId="WW-Absatz-Standardschriftart11111111111">
    <w:name w:val="WW-Absatz-Standardschriftart11111111111"/>
    <w:rsid w:val="00B02D58"/>
  </w:style>
  <w:style w:type="character" w:customStyle="1" w:styleId="WW-Absatz-Standardschriftart111111111111">
    <w:name w:val="WW-Absatz-Standardschriftart111111111111"/>
    <w:rsid w:val="00B02D58"/>
  </w:style>
  <w:style w:type="character" w:customStyle="1" w:styleId="WW-Absatz-Standardschriftart1111111111111">
    <w:name w:val="WW-Absatz-Standardschriftart1111111111111"/>
    <w:rsid w:val="00B02D58"/>
  </w:style>
  <w:style w:type="character" w:customStyle="1" w:styleId="WW-Absatz-Standardschriftart11111111111111">
    <w:name w:val="WW-Absatz-Standardschriftart11111111111111"/>
    <w:rsid w:val="00B02D58"/>
  </w:style>
  <w:style w:type="character" w:customStyle="1" w:styleId="WW8Num8z2">
    <w:name w:val="WW8Num8z2"/>
    <w:rsid w:val="00B02D58"/>
    <w:rPr>
      <w:rFonts w:ascii="Wingdings" w:hAnsi="Wingdings" w:cs="Wingdings"/>
    </w:rPr>
  </w:style>
  <w:style w:type="character" w:customStyle="1" w:styleId="WW8Num8z3">
    <w:name w:val="WW8Num8z3"/>
    <w:rsid w:val="00B02D58"/>
    <w:rPr>
      <w:rFonts w:ascii="Symbol" w:hAnsi="Symbol" w:cs="Symbol"/>
    </w:rPr>
  </w:style>
  <w:style w:type="character" w:customStyle="1" w:styleId="WW-Absatz-Standardschriftart111111111111111">
    <w:name w:val="WW-Absatz-Standardschriftart111111111111111"/>
    <w:rsid w:val="00B02D58"/>
  </w:style>
  <w:style w:type="character" w:customStyle="1" w:styleId="WW-Absatz-Standardschriftart1111111111111111">
    <w:name w:val="WW-Absatz-Standardschriftart1111111111111111"/>
    <w:rsid w:val="00B02D58"/>
  </w:style>
  <w:style w:type="character" w:customStyle="1" w:styleId="WW8Num25z2">
    <w:name w:val="WW8Num25z2"/>
    <w:rsid w:val="00B02D58"/>
    <w:rPr>
      <w:rFonts w:ascii="Wingdings" w:hAnsi="Wingdings" w:cs="Wingdings"/>
    </w:rPr>
  </w:style>
  <w:style w:type="character" w:customStyle="1" w:styleId="WW8Num25z3">
    <w:name w:val="WW8Num25z3"/>
    <w:rsid w:val="00B02D58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B02D58"/>
  </w:style>
  <w:style w:type="character" w:customStyle="1" w:styleId="WW-Absatz-Standardschriftart111111111111111111">
    <w:name w:val="WW-Absatz-Standardschriftart111111111111111111"/>
    <w:rsid w:val="00B02D58"/>
  </w:style>
  <w:style w:type="character" w:customStyle="1" w:styleId="WW-Absatz-Standardschriftart1111111111111111111">
    <w:name w:val="WW-Absatz-Standardschriftart1111111111111111111"/>
    <w:rsid w:val="00B02D58"/>
  </w:style>
  <w:style w:type="character" w:customStyle="1" w:styleId="WW-Absatz-Standardschriftart11111111111111111111">
    <w:name w:val="WW-Absatz-Standardschriftart11111111111111111111"/>
    <w:rsid w:val="00B02D58"/>
  </w:style>
  <w:style w:type="character" w:customStyle="1" w:styleId="WW-Absatz-Standardschriftart111111111111111111111">
    <w:name w:val="WW-Absatz-Standardschriftart111111111111111111111"/>
    <w:rsid w:val="00B02D58"/>
  </w:style>
  <w:style w:type="character" w:customStyle="1" w:styleId="WW-Absatz-Standardschriftart1111111111111111111111">
    <w:name w:val="WW-Absatz-Standardschriftart1111111111111111111111"/>
    <w:rsid w:val="00B02D58"/>
  </w:style>
  <w:style w:type="character" w:customStyle="1" w:styleId="WW-Absatz-Standardschriftart11111111111111111111111">
    <w:name w:val="WW-Absatz-Standardschriftart11111111111111111111111"/>
    <w:rsid w:val="00B02D58"/>
  </w:style>
  <w:style w:type="character" w:customStyle="1" w:styleId="WW8Num13z2">
    <w:name w:val="WW8Num13z2"/>
    <w:rsid w:val="00B02D58"/>
    <w:rPr>
      <w:rFonts w:ascii="Wingdings" w:hAnsi="Wingdings" w:cs="Wingdings"/>
    </w:rPr>
  </w:style>
  <w:style w:type="character" w:customStyle="1" w:styleId="WW8Num13z3">
    <w:name w:val="WW8Num13z3"/>
    <w:rsid w:val="00B02D58"/>
    <w:rPr>
      <w:rFonts w:ascii="Symbol" w:hAnsi="Symbol" w:cs="Symbol"/>
    </w:rPr>
  </w:style>
  <w:style w:type="character" w:customStyle="1" w:styleId="WW8Num15z2">
    <w:name w:val="WW8Num15z2"/>
    <w:rsid w:val="00B02D58"/>
    <w:rPr>
      <w:rFonts w:ascii="Wingdings" w:hAnsi="Wingdings" w:cs="Wingdings"/>
    </w:rPr>
  </w:style>
  <w:style w:type="character" w:customStyle="1" w:styleId="WW8Num15z3">
    <w:name w:val="WW8Num15z3"/>
    <w:rsid w:val="00B02D58"/>
    <w:rPr>
      <w:rFonts w:ascii="Symbol" w:hAnsi="Symbol" w:cs="Symbol"/>
    </w:rPr>
  </w:style>
  <w:style w:type="character" w:customStyle="1" w:styleId="WW8Num16z2">
    <w:name w:val="WW8Num16z2"/>
    <w:rsid w:val="00B02D58"/>
    <w:rPr>
      <w:rFonts w:ascii="Wingdings" w:hAnsi="Wingdings" w:cs="Wingdings"/>
    </w:rPr>
  </w:style>
  <w:style w:type="character" w:customStyle="1" w:styleId="WW8Num16z3">
    <w:name w:val="WW8Num16z3"/>
    <w:rsid w:val="00B02D58"/>
    <w:rPr>
      <w:rFonts w:ascii="Symbol" w:hAnsi="Symbol" w:cs="Symbol"/>
    </w:rPr>
  </w:style>
  <w:style w:type="character" w:customStyle="1" w:styleId="WW8Num23z2">
    <w:name w:val="WW8Num23z2"/>
    <w:rsid w:val="00B02D58"/>
    <w:rPr>
      <w:rFonts w:ascii="Wingdings" w:hAnsi="Wingdings" w:cs="Wingdings"/>
    </w:rPr>
  </w:style>
  <w:style w:type="character" w:customStyle="1" w:styleId="WW8Num36z2">
    <w:name w:val="WW8Num36z2"/>
    <w:rsid w:val="00B02D58"/>
    <w:rPr>
      <w:rFonts w:ascii="Wingdings" w:hAnsi="Wingdings" w:cs="Wingdings"/>
    </w:rPr>
  </w:style>
  <w:style w:type="character" w:customStyle="1" w:styleId="WW8Num36z3">
    <w:name w:val="WW8Num36z3"/>
    <w:rsid w:val="00B02D58"/>
    <w:rPr>
      <w:rFonts w:ascii="Symbol" w:hAnsi="Symbol" w:cs="Symbol"/>
    </w:rPr>
  </w:style>
  <w:style w:type="character" w:customStyle="1" w:styleId="Domylnaczcionkaakapitu2">
    <w:name w:val="Domyślna czcionka akapitu2"/>
    <w:rsid w:val="00B02D58"/>
  </w:style>
  <w:style w:type="character" w:customStyle="1" w:styleId="WW-Absatz-Standardschriftart111111111111111111111111">
    <w:name w:val="WW-Absatz-Standardschriftart111111111111111111111111"/>
    <w:rsid w:val="00B02D58"/>
  </w:style>
  <w:style w:type="character" w:customStyle="1" w:styleId="WW-Absatz-Standardschriftart1111111111111111111111111">
    <w:name w:val="WW-Absatz-Standardschriftart1111111111111111111111111"/>
    <w:rsid w:val="00B02D58"/>
  </w:style>
  <w:style w:type="character" w:customStyle="1" w:styleId="WW-Absatz-Standardschriftart11111111111111111111111111">
    <w:name w:val="WW-Absatz-Standardschriftart11111111111111111111111111"/>
    <w:rsid w:val="00B02D58"/>
  </w:style>
  <w:style w:type="character" w:customStyle="1" w:styleId="WW-Absatz-Standardschriftart111111111111111111111111111">
    <w:name w:val="WW-Absatz-Standardschriftart111111111111111111111111111"/>
    <w:rsid w:val="00B02D58"/>
  </w:style>
  <w:style w:type="character" w:customStyle="1" w:styleId="WW-Absatz-Standardschriftart1111111111111111111111111111">
    <w:name w:val="WW-Absatz-Standardschriftart1111111111111111111111111111"/>
    <w:rsid w:val="00B02D58"/>
  </w:style>
  <w:style w:type="character" w:customStyle="1" w:styleId="WW-Absatz-Standardschriftart11111111111111111111111111111">
    <w:name w:val="WW-Absatz-Standardschriftart11111111111111111111111111111"/>
    <w:rsid w:val="00B02D58"/>
  </w:style>
  <w:style w:type="character" w:customStyle="1" w:styleId="Znakinumeracji">
    <w:name w:val="Znaki numeracji"/>
    <w:rsid w:val="00B02D58"/>
  </w:style>
  <w:style w:type="character" w:customStyle="1" w:styleId="Symbolewypunktowania">
    <w:name w:val="Symbole wypunktowania"/>
    <w:rsid w:val="00B02D58"/>
    <w:rPr>
      <w:rFonts w:ascii="OpenSymbol" w:eastAsia="OpenSymbol" w:hAnsi="OpenSymbol" w:cs="OpenSymbol"/>
    </w:rPr>
  </w:style>
  <w:style w:type="character" w:customStyle="1" w:styleId="czeindeksu">
    <w:name w:val="Łącze indeksu"/>
    <w:rsid w:val="00B02D58"/>
  </w:style>
  <w:style w:type="character" w:customStyle="1" w:styleId="Domylnaczcionkaakapitu1">
    <w:name w:val="Domyślna czcionka akapitu1"/>
    <w:rsid w:val="00B02D58"/>
  </w:style>
  <w:style w:type="character" w:customStyle="1" w:styleId="Znakiwypunktowania">
    <w:name w:val="Znaki wypunktowania"/>
    <w:rsid w:val="00B02D58"/>
    <w:rPr>
      <w:rFonts w:ascii="OpenSymbol" w:eastAsia="OpenSymbol" w:hAnsi="OpenSymbol" w:cs="OpenSymbol"/>
    </w:rPr>
  </w:style>
  <w:style w:type="character" w:customStyle="1" w:styleId="ListLabel4">
    <w:name w:val="ListLabel 4"/>
    <w:rsid w:val="00B02D58"/>
    <w:rPr>
      <w:rFonts w:cs="Symbol"/>
    </w:rPr>
  </w:style>
  <w:style w:type="character" w:customStyle="1" w:styleId="ListLabel5">
    <w:name w:val="ListLabel 5"/>
    <w:rsid w:val="00B02D58"/>
    <w:rPr>
      <w:rFonts w:cs="Courier New"/>
    </w:rPr>
  </w:style>
  <w:style w:type="character" w:customStyle="1" w:styleId="ListLabel6">
    <w:name w:val="ListLabel 6"/>
    <w:rsid w:val="00B02D58"/>
    <w:rPr>
      <w:rFonts w:cs="Wingdings"/>
    </w:rPr>
  </w:style>
  <w:style w:type="character" w:customStyle="1" w:styleId="ListLabel3">
    <w:name w:val="ListLabel 3"/>
    <w:rsid w:val="00B02D58"/>
    <w:rPr>
      <w:rFonts w:cs="OpenSymbol"/>
    </w:rPr>
  </w:style>
  <w:style w:type="character" w:customStyle="1" w:styleId="ListLabel7">
    <w:name w:val="ListLabel 7"/>
    <w:rsid w:val="00B02D58"/>
    <w:rPr>
      <w:rFonts w:cs="Symbol"/>
      <w:sz w:val="18"/>
      <w:szCs w:val="18"/>
    </w:rPr>
  </w:style>
  <w:style w:type="paragraph" w:customStyle="1" w:styleId="Nagwek22">
    <w:name w:val="Nagłówek2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Indeks">
    <w:name w:val="Indeks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 w:cs="Tahoma"/>
      <w:kern w:val="1"/>
      <w:szCs w:val="24"/>
    </w:rPr>
  </w:style>
  <w:style w:type="paragraph" w:customStyle="1" w:styleId="Nagwek12">
    <w:name w:val="Nagłówek1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uiPriority w:val="99"/>
    <w:rsid w:val="00B02D58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Cs w:val="24"/>
    </w:rPr>
  </w:style>
  <w:style w:type="paragraph" w:customStyle="1" w:styleId="Tekstpodstawowywcity210">
    <w:name w:val="Tekst podstawowy wcięty 21"/>
    <w:basedOn w:val="Normalny"/>
    <w:rsid w:val="00B02D58"/>
    <w:pPr>
      <w:widowControl w:val="0"/>
      <w:suppressAutoHyphens/>
      <w:spacing w:after="120" w:line="480" w:lineRule="auto"/>
      <w:ind w:left="283"/>
    </w:pPr>
    <w:rPr>
      <w:rFonts w:eastAsia="Lucida Sans Unicode"/>
      <w:kern w:val="1"/>
      <w:szCs w:val="24"/>
    </w:rPr>
  </w:style>
  <w:style w:type="paragraph" w:customStyle="1" w:styleId="Zawartotabeli">
    <w:name w:val="Zawartość tabeli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Nagwekwykazurde">
    <w:name w:val="toa heading"/>
    <w:basedOn w:val="Nagwek22"/>
    <w:uiPriority w:val="99"/>
    <w:rsid w:val="00B02D58"/>
    <w:pPr>
      <w:suppressLineNumbers/>
    </w:pPr>
    <w:rPr>
      <w:b/>
      <w:bCs/>
      <w:sz w:val="32"/>
      <w:szCs w:val="32"/>
    </w:rPr>
  </w:style>
  <w:style w:type="paragraph" w:styleId="Spistreci3">
    <w:name w:val="toc 3"/>
    <w:basedOn w:val="Indeks"/>
    <w:uiPriority w:val="39"/>
    <w:qFormat/>
    <w:rsid w:val="00B02D58"/>
    <w:pPr>
      <w:tabs>
        <w:tab w:val="right" w:leader="dot" w:pos="13034"/>
      </w:tabs>
      <w:ind w:left="566"/>
    </w:pPr>
  </w:style>
  <w:style w:type="paragraph" w:styleId="Spistreci4">
    <w:name w:val="toc 4"/>
    <w:basedOn w:val="Indeks"/>
    <w:uiPriority w:val="39"/>
    <w:rsid w:val="00B02D58"/>
    <w:pPr>
      <w:tabs>
        <w:tab w:val="right" w:leader="dot" w:pos="14732"/>
      </w:tabs>
      <w:ind w:left="849"/>
    </w:pPr>
  </w:style>
  <w:style w:type="paragraph" w:styleId="Spistreci5">
    <w:name w:val="toc 5"/>
    <w:basedOn w:val="Indeks"/>
    <w:uiPriority w:val="39"/>
    <w:rsid w:val="00B02D58"/>
    <w:pPr>
      <w:tabs>
        <w:tab w:val="right" w:leader="dot" w:pos="16430"/>
      </w:tabs>
      <w:ind w:left="1132"/>
    </w:pPr>
  </w:style>
  <w:style w:type="paragraph" w:styleId="Spistreci6">
    <w:name w:val="toc 6"/>
    <w:basedOn w:val="Indeks"/>
    <w:uiPriority w:val="39"/>
    <w:rsid w:val="00B02D58"/>
    <w:pPr>
      <w:tabs>
        <w:tab w:val="right" w:leader="dot" w:pos="18128"/>
      </w:tabs>
      <w:ind w:left="1415"/>
    </w:pPr>
  </w:style>
  <w:style w:type="paragraph" w:styleId="Spistreci7">
    <w:name w:val="toc 7"/>
    <w:basedOn w:val="Indeks"/>
    <w:uiPriority w:val="39"/>
    <w:rsid w:val="00B02D58"/>
    <w:pPr>
      <w:tabs>
        <w:tab w:val="right" w:leader="dot" w:pos="19826"/>
      </w:tabs>
      <w:ind w:left="1698"/>
    </w:pPr>
  </w:style>
  <w:style w:type="paragraph" w:styleId="Spistreci8">
    <w:name w:val="toc 8"/>
    <w:basedOn w:val="Indeks"/>
    <w:uiPriority w:val="39"/>
    <w:rsid w:val="00B02D58"/>
    <w:pPr>
      <w:tabs>
        <w:tab w:val="right" w:leader="dot" w:pos="21524"/>
      </w:tabs>
      <w:ind w:left="1981"/>
    </w:pPr>
  </w:style>
  <w:style w:type="paragraph" w:styleId="Spistreci9">
    <w:name w:val="toc 9"/>
    <w:basedOn w:val="Indeks"/>
    <w:uiPriority w:val="39"/>
    <w:rsid w:val="00B02D58"/>
    <w:pPr>
      <w:tabs>
        <w:tab w:val="right" w:leader="dot" w:pos="23222"/>
      </w:tabs>
      <w:ind w:left="2264"/>
    </w:pPr>
  </w:style>
  <w:style w:type="paragraph" w:customStyle="1" w:styleId="Spistreci10">
    <w:name w:val="Spis treści 10"/>
    <w:basedOn w:val="Indeks"/>
    <w:uiPriority w:val="99"/>
    <w:rsid w:val="00B02D58"/>
    <w:pPr>
      <w:tabs>
        <w:tab w:val="right" w:leader="dot" w:pos="24920"/>
      </w:tabs>
      <w:ind w:left="2547"/>
    </w:pPr>
  </w:style>
  <w:style w:type="paragraph" w:customStyle="1" w:styleId="Tekstpodstawowy210">
    <w:name w:val="Tekst podstawowy 21"/>
    <w:basedOn w:val="Normalny"/>
    <w:uiPriority w:val="99"/>
    <w:rsid w:val="00B02D58"/>
    <w:pPr>
      <w:widowControl w:val="0"/>
      <w:suppressAutoHyphens/>
      <w:jc w:val="both"/>
    </w:pPr>
    <w:rPr>
      <w:rFonts w:eastAsia="Lucida Sans Unicode"/>
      <w:kern w:val="1"/>
      <w:szCs w:val="24"/>
    </w:rPr>
  </w:style>
  <w:style w:type="paragraph" w:styleId="Bezodstpw">
    <w:name w:val="No Spacing"/>
    <w:uiPriority w:val="1"/>
    <w:qFormat/>
    <w:rsid w:val="00B02D58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F"/>
      <w:kern w:val="1"/>
      <w:sz w:val="22"/>
      <w:szCs w:val="22"/>
      <w:lang w:eastAsia="zh-CN"/>
    </w:rPr>
  </w:style>
  <w:style w:type="paragraph" w:styleId="Cytat">
    <w:name w:val="Quote"/>
    <w:basedOn w:val="Normalny"/>
    <w:link w:val="CytatZnak"/>
    <w:uiPriority w:val="99"/>
    <w:qFormat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character" w:customStyle="1" w:styleId="CytatZnak">
    <w:name w:val="Cytat Znak"/>
    <w:basedOn w:val="Domylnaczcionkaakapitu"/>
    <w:link w:val="Cytat"/>
    <w:uiPriority w:val="99"/>
    <w:rsid w:val="00B02D58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odtytu">
    <w:name w:val="Subtitle"/>
    <w:basedOn w:val="Nagwek22"/>
    <w:next w:val="Tekstpodstawowy"/>
    <w:link w:val="PodtytuZnak"/>
    <w:qFormat/>
    <w:rsid w:val="00B02D5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02D58"/>
    <w:rPr>
      <w:rFonts w:ascii="Arial" w:eastAsia="MS Mincho" w:hAnsi="Arial" w:cs="Tahoma"/>
      <w:i/>
      <w:iCs/>
      <w:kern w:val="1"/>
      <w:sz w:val="28"/>
      <w:szCs w:val="28"/>
    </w:rPr>
  </w:style>
  <w:style w:type="paragraph" w:customStyle="1" w:styleId="Tekstpodstawowy31">
    <w:name w:val="Tekst podstawowy 31"/>
    <w:basedOn w:val="Normalny"/>
    <w:uiPriority w:val="99"/>
    <w:rsid w:val="00B02D58"/>
    <w:pPr>
      <w:widowControl w:val="0"/>
      <w:tabs>
        <w:tab w:val="left" w:pos="284"/>
        <w:tab w:val="left" w:pos="567"/>
      </w:tabs>
      <w:spacing w:line="200" w:lineRule="atLeast"/>
      <w:jc w:val="both"/>
    </w:pPr>
    <w:rPr>
      <w:rFonts w:eastAsia="Lucida Sans Unicode"/>
      <w:color w:val="FF0000"/>
      <w:kern w:val="1"/>
      <w:szCs w:val="24"/>
    </w:rPr>
  </w:style>
  <w:style w:type="paragraph" w:customStyle="1" w:styleId="Tekstpodstawowywcity31">
    <w:name w:val="Tekst podstawowy wcięty 31"/>
    <w:basedOn w:val="Normalny"/>
    <w:uiPriority w:val="99"/>
    <w:rsid w:val="00B02D58"/>
    <w:pPr>
      <w:widowControl w:val="0"/>
      <w:suppressAutoHyphens/>
      <w:ind w:left="426"/>
    </w:pPr>
    <w:rPr>
      <w:rFonts w:eastAsia="Lucida Sans Unicode"/>
      <w:kern w:val="1"/>
      <w:szCs w:val="24"/>
    </w:rPr>
  </w:style>
  <w:style w:type="paragraph" w:customStyle="1" w:styleId="Cytaty">
    <w:name w:val="Cytaty"/>
    <w:basedOn w:val="Normalny"/>
    <w:uiPriority w:val="99"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paragraph" w:customStyle="1" w:styleId="western">
    <w:name w:val="western"/>
    <w:basedOn w:val="Normalny"/>
    <w:uiPriority w:val="99"/>
    <w:rsid w:val="00B02D58"/>
    <w:pPr>
      <w:spacing w:before="100" w:beforeAutospacing="1" w:after="100" w:afterAutospacing="1" w:line="360" w:lineRule="auto"/>
      <w:jc w:val="both"/>
    </w:pPr>
    <w:rPr>
      <w:szCs w:val="24"/>
    </w:rPr>
  </w:style>
  <w:style w:type="paragraph" w:customStyle="1" w:styleId="Tekst0">
    <w:name w:val="Tekst"/>
    <w:basedOn w:val="Normalny"/>
    <w:link w:val="TekstZnak"/>
    <w:qFormat/>
    <w:rsid w:val="00EE117B"/>
    <w:pPr>
      <w:spacing w:after="160" w:line="360" w:lineRule="auto"/>
      <w:jc w:val="both"/>
    </w:pPr>
    <w:rPr>
      <w:rFonts w:eastAsia="Calibri"/>
      <w:sz w:val="20"/>
    </w:rPr>
  </w:style>
  <w:style w:type="character" w:customStyle="1" w:styleId="TekstZnak">
    <w:name w:val="Tekst Znak"/>
    <w:link w:val="Tekst0"/>
    <w:rsid w:val="00EE117B"/>
    <w:rPr>
      <w:rFonts w:ascii="Times New Roman" w:eastAsia="Calibri" w:hAnsi="Times New Roman" w:cs="Times New Roman"/>
      <w:sz w:val="20"/>
    </w:rPr>
  </w:style>
  <w:style w:type="character" w:customStyle="1" w:styleId="h2">
    <w:name w:val="h2"/>
    <w:basedOn w:val="Domylnaczcionkaakapitu"/>
    <w:rsid w:val="005F30EA"/>
  </w:style>
  <w:style w:type="paragraph" w:customStyle="1" w:styleId="DefinitionTerm">
    <w:name w:val="Definition Term"/>
    <w:basedOn w:val="Normalny"/>
    <w:next w:val="Normalny"/>
    <w:rsid w:val="00F011C6"/>
    <w:rPr>
      <w:snapToGrid w:val="0"/>
    </w:rPr>
  </w:style>
  <w:style w:type="paragraph" w:customStyle="1" w:styleId="Styl">
    <w:name w:val="Styl"/>
    <w:rsid w:val="00F011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C972A4"/>
    <w:pPr>
      <w:ind w:left="720"/>
      <w:contextualSpacing/>
    </w:pPr>
  </w:style>
  <w:style w:type="paragraph" w:customStyle="1" w:styleId="StylwypunktowanieTimesNewRoman12ptPrzed6ptInterli">
    <w:name w:val="Styl wypunktowanie + Times New Roman 12 pt Przed:  6 pt Interli..."/>
    <w:basedOn w:val="Normalny"/>
    <w:rsid w:val="00FD3ACF"/>
    <w:pPr>
      <w:numPr>
        <w:numId w:val="1"/>
      </w:numPr>
      <w:spacing w:before="120"/>
      <w:jc w:val="both"/>
    </w:pPr>
    <w:rPr>
      <w:rFonts w:ascii="Arial" w:hAnsi="Arial"/>
      <w:sz w:val="22"/>
    </w:rPr>
  </w:style>
  <w:style w:type="paragraph" w:customStyle="1" w:styleId="WW-Tekstpodstawowywcity3">
    <w:name w:val="WW-Tekst podstawowy wcięty 3"/>
    <w:basedOn w:val="Normalny"/>
    <w:rsid w:val="00FD3ACF"/>
    <w:pPr>
      <w:suppressAutoHyphens/>
      <w:spacing w:before="20"/>
      <w:ind w:left="240" w:hanging="40"/>
    </w:pPr>
    <w:rPr>
      <w:sz w:val="26"/>
      <w:lang w:eastAsia="ar-SA"/>
    </w:rPr>
  </w:style>
  <w:style w:type="character" w:customStyle="1" w:styleId="Teksttreci14">
    <w:name w:val="Tekst treści + 14"/>
    <w:aliases w:val="5 pt,Kursywa"/>
    <w:rsid w:val="00FD3ACF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w w:val="100"/>
      <w:sz w:val="27"/>
      <w:szCs w:val="27"/>
      <w:u w:val="none"/>
      <w:effect w:val="none"/>
    </w:rPr>
  </w:style>
  <w:style w:type="character" w:customStyle="1" w:styleId="Teksttreci3">
    <w:name w:val="Tekst treści (3)_"/>
    <w:basedOn w:val="Domylnaczcionkaakapitu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0">
    <w:name w:val="Tekst treści (3)"/>
    <w:basedOn w:val="Teksttreci3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paragraph" w:customStyle="1" w:styleId="Domynie">
    <w:name w:val="Domy徑nie"/>
    <w:rsid w:val="009A65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bidi="hi-IN"/>
    </w:rPr>
  </w:style>
  <w:style w:type="paragraph" w:customStyle="1" w:styleId="Tekstkomentarza2">
    <w:name w:val="Tekst komentarza2"/>
    <w:basedOn w:val="Normalny"/>
    <w:rsid w:val="00096463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NagwekZnak1">
    <w:name w:val="Nagłówek Znak1"/>
    <w:rsid w:val="00A35157"/>
    <w:rPr>
      <w:sz w:val="24"/>
      <w:lang w:eastAsia="ar-SA" w:bidi="ar-SA"/>
    </w:rPr>
  </w:style>
  <w:style w:type="paragraph" w:customStyle="1" w:styleId="Bezodstpw2">
    <w:name w:val="Bez odstępów2"/>
    <w:rsid w:val="001C2852"/>
    <w:pPr>
      <w:suppressAutoHyphens/>
    </w:pPr>
    <w:rPr>
      <w:rFonts w:eastAsia="Arial"/>
      <w:sz w:val="22"/>
      <w:szCs w:val="22"/>
      <w:lang w:eastAsia="ar-SA"/>
    </w:rPr>
  </w:style>
  <w:style w:type="character" w:customStyle="1" w:styleId="pojedynczapozycja">
    <w:name w:val="pojedyncza_pozycja"/>
    <w:basedOn w:val="Domylnaczcionkaakapitu"/>
    <w:rsid w:val="00FD2E0C"/>
  </w:style>
  <w:style w:type="character" w:customStyle="1" w:styleId="st">
    <w:name w:val="st"/>
    <w:basedOn w:val="Domylnaczcionkaakapitu"/>
    <w:rsid w:val="00BA6BD9"/>
  </w:style>
  <w:style w:type="paragraph" w:styleId="Poprawka">
    <w:name w:val="Revision"/>
    <w:hidden/>
    <w:uiPriority w:val="99"/>
    <w:semiHidden/>
    <w:rsid w:val="00C00193"/>
    <w:rPr>
      <w:rFonts w:ascii="Times New Roman" w:eastAsia="Times New Roman" w:hAnsi="Times New Roman"/>
      <w:sz w:val="24"/>
    </w:r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Wypunktowanie Znak,List Paragraph Znak,Akapit z listą4 Znak"/>
    <w:link w:val="Akapitzlist"/>
    <w:uiPriority w:val="34"/>
    <w:qFormat/>
    <w:rsid w:val="00122586"/>
    <w:rPr>
      <w:sz w:val="22"/>
      <w:szCs w:val="22"/>
      <w:lang w:eastAsia="en-US"/>
    </w:rPr>
  </w:style>
  <w:style w:type="character" w:customStyle="1" w:styleId="pktZnak">
    <w:name w:val="pkt Znak"/>
    <w:link w:val="pkt"/>
    <w:locked/>
    <w:rsid w:val="00122586"/>
    <w:rPr>
      <w:rFonts w:ascii="Times New Roman" w:eastAsia="Times New Roman" w:hAnsi="Times New Roman"/>
      <w:sz w:val="24"/>
    </w:rPr>
  </w:style>
  <w:style w:type="character" w:customStyle="1" w:styleId="alb">
    <w:name w:val="a_lb"/>
    <w:basedOn w:val="Domylnaczcionkaakapitu"/>
    <w:rsid w:val="002630FC"/>
  </w:style>
  <w:style w:type="paragraph" w:customStyle="1" w:styleId="text-justify">
    <w:name w:val="text-justify"/>
    <w:basedOn w:val="Normalny"/>
    <w:rsid w:val="002630FC"/>
    <w:pPr>
      <w:spacing w:before="100" w:beforeAutospacing="1" w:after="100" w:afterAutospacing="1"/>
    </w:pPr>
    <w:rPr>
      <w:szCs w:val="24"/>
    </w:rPr>
  </w:style>
  <w:style w:type="character" w:styleId="Uwydatnienie">
    <w:name w:val="Emphasis"/>
    <w:basedOn w:val="Domylnaczcionkaakapitu"/>
    <w:uiPriority w:val="20"/>
    <w:qFormat/>
    <w:rsid w:val="002630F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2A7C"/>
    <w:rPr>
      <w:color w:val="605E5C"/>
      <w:shd w:val="clear" w:color="auto" w:fill="E1DFDD"/>
    </w:rPr>
  </w:style>
  <w:style w:type="paragraph" w:customStyle="1" w:styleId="gwp30464425m-3067797620027347033teksttreci0">
    <w:name w:val="gwp30464425_m_-3067797620027347033teksttreci0"/>
    <w:basedOn w:val="Normalny"/>
    <w:rsid w:val="00E74807"/>
    <w:pPr>
      <w:spacing w:before="100" w:beforeAutospacing="1" w:after="100" w:afterAutospacing="1"/>
    </w:pPr>
    <w:rPr>
      <w:rFonts w:eastAsiaTheme="minorHAnsi"/>
      <w:szCs w:val="24"/>
    </w:rPr>
  </w:style>
  <w:style w:type="character" w:styleId="Tekstzastpczy">
    <w:name w:val="Placeholder Text"/>
    <w:basedOn w:val="Domylnaczcionkaakapitu"/>
    <w:uiPriority w:val="99"/>
    <w:semiHidden/>
    <w:rsid w:val="00C66363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D22086"/>
    <w:pPr>
      <w:widowControl w:val="0"/>
      <w:numPr>
        <w:numId w:val="10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2DD13-BF25-404A-99F0-F104ED42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Links>
    <vt:vector size="324" baseType="variant">
      <vt:variant>
        <vt:i4>7471202</vt:i4>
      </vt:variant>
      <vt:variant>
        <vt:i4>303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288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284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282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279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1310770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_Toc514942791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_Toc514942790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_Toc514942789</vt:lpwstr>
      </vt:variant>
      <vt:variant>
        <vt:i4>1376306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_Toc514942788</vt:lpwstr>
      </vt:variant>
      <vt:variant>
        <vt:i4>1376306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_Toc514942787</vt:lpwstr>
      </vt:variant>
      <vt:variant>
        <vt:i4>1376306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_Toc514942786</vt:lpwstr>
      </vt:variant>
      <vt:variant>
        <vt:i4>1376306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_Toc514942785</vt:lpwstr>
      </vt:variant>
      <vt:variant>
        <vt:i4>1376306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_Toc514942784</vt:lpwstr>
      </vt:variant>
      <vt:variant>
        <vt:i4>1376306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_Toc514942783</vt:lpwstr>
      </vt:variant>
      <vt:variant>
        <vt:i4>1376306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_Toc514942782</vt:lpwstr>
      </vt:variant>
      <vt:variant>
        <vt:i4>1376306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_Toc514942781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_Toc514942780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_Toc514942779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_Toc514942778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_Toc514942777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_Toc514942776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_Toc514942775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_Toc514942774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_Toc514942773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_Toc514942772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_Toc514942771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_Toc514942770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_Toc514942769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_Toc514942768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_Toc514942767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_Toc514942766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_Toc514942765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_Toc514942764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_Toc514942763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_Toc514942762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_Toc514942761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_Toc514942760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_Toc514942759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_Toc514942758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_Toc514942757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_Toc514942756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_Toc514942755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_Toc514942754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_Toc514942753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_Toc514942752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_Toc514942751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_Toc514942750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_Toc514942749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_Toc514942748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_Toc514942747</vt:lpwstr>
      </vt:variant>
      <vt:variant>
        <vt:i4>262152</vt:i4>
      </vt:variant>
      <vt:variant>
        <vt:i4>3</vt:i4>
      </vt:variant>
      <vt:variant>
        <vt:i4>0</vt:i4>
      </vt:variant>
      <vt:variant>
        <vt:i4>5</vt:i4>
      </vt:variant>
      <vt:variant>
        <vt:lpwstr>http://www.lukow.pl/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rstoga</cp:lastModifiedBy>
  <cp:revision>11</cp:revision>
  <cp:lastPrinted>2020-08-26T14:27:00Z</cp:lastPrinted>
  <dcterms:created xsi:type="dcterms:W3CDTF">2024-01-14T18:25:00Z</dcterms:created>
  <dcterms:modified xsi:type="dcterms:W3CDTF">2025-12-12T13:36:00Z</dcterms:modified>
</cp:coreProperties>
</file>